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85D1D" w14:textId="77777777" w:rsidR="000A7D9E" w:rsidRDefault="000A7D9E" w:rsidP="00D040AA">
      <w:pPr>
        <w:ind w:hanging="284"/>
        <w:jc w:val="center"/>
        <w:rPr>
          <w:sz w:val="28"/>
          <w:szCs w:val="28"/>
        </w:rPr>
      </w:pPr>
    </w:p>
    <w:p w14:paraId="148912D4" w14:textId="77777777" w:rsidR="00D040AA" w:rsidRPr="00D040AA" w:rsidRDefault="00D040AA" w:rsidP="00D040AA">
      <w:pPr>
        <w:ind w:hanging="284"/>
        <w:jc w:val="center"/>
        <w:rPr>
          <w:sz w:val="28"/>
          <w:szCs w:val="28"/>
        </w:rPr>
      </w:pPr>
      <w:r w:rsidRPr="00D040AA">
        <w:rPr>
          <w:noProof/>
          <w:sz w:val="28"/>
          <w:szCs w:val="28"/>
        </w:rPr>
        <w:drawing>
          <wp:inline distT="0" distB="0" distL="0" distR="0" wp14:anchorId="1BFDCBD1" wp14:editId="7280C67F">
            <wp:extent cx="590550" cy="5905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41B11" w14:textId="77777777" w:rsidR="00D040AA" w:rsidRPr="00D040AA" w:rsidRDefault="00D040AA" w:rsidP="00D040AA">
      <w:pPr>
        <w:spacing w:after="120"/>
        <w:jc w:val="center"/>
        <w:rPr>
          <w:sz w:val="28"/>
          <w:szCs w:val="28"/>
        </w:rPr>
      </w:pPr>
      <w:r w:rsidRPr="00D040AA">
        <w:rPr>
          <w:sz w:val="24"/>
          <w:szCs w:val="28"/>
        </w:rPr>
        <w:t>МИНИСТЕРСТВО НАУКИ И ВЫСШЕГО ОБРАЗОВАНИЯ РОССИЙСКОЙ ФЕДЕРАЦИИ</w:t>
      </w:r>
    </w:p>
    <w:p w14:paraId="57AF4306" w14:textId="77777777" w:rsidR="00D040AA" w:rsidRPr="00D040AA" w:rsidRDefault="00D040AA" w:rsidP="00D040AA">
      <w:pPr>
        <w:ind w:right="-6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ФЕДЕРАЛЬНОЕ ГОСУДАРСТВЕННОЕ БЮДЖЕТНОЕ</w:t>
      </w:r>
    </w:p>
    <w:p w14:paraId="79AB33F0" w14:textId="77777777" w:rsidR="00D040AA" w:rsidRPr="00D040AA" w:rsidRDefault="00D040AA" w:rsidP="00D040AA">
      <w:pPr>
        <w:ind w:right="-6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ОБРАЗОВАТЕЛЬНОЕ УЧРЕЖДЕНИЕ ВЫСШЕГО ОБРАЗОВАНИЯ</w:t>
      </w:r>
      <w:r w:rsidRPr="00D040AA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37F47A92" w14:textId="607E5F1D" w:rsidR="00D040AA" w:rsidRDefault="00D040AA" w:rsidP="00D040AA">
      <w:pPr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(ДГТУ)</w:t>
      </w:r>
    </w:p>
    <w:p w14:paraId="6B13BBF7" w14:textId="77777777" w:rsidR="000047F0" w:rsidRPr="00D040AA" w:rsidRDefault="000047F0" w:rsidP="00D040AA">
      <w:pPr>
        <w:jc w:val="center"/>
        <w:rPr>
          <w:b/>
          <w:bCs/>
          <w:sz w:val="28"/>
          <w:szCs w:val="28"/>
        </w:rPr>
      </w:pPr>
    </w:p>
    <w:p w14:paraId="3E1A4C53" w14:textId="011EB86D" w:rsidR="00AC571B" w:rsidRPr="00D3510E" w:rsidRDefault="00AC571B" w:rsidP="00AC571B">
      <w:pPr>
        <w:tabs>
          <w:tab w:val="left" w:pos="1418"/>
        </w:tabs>
        <w:jc w:val="both"/>
        <w:rPr>
          <w:sz w:val="24"/>
          <w:szCs w:val="28"/>
        </w:rPr>
      </w:pPr>
      <w:r w:rsidRPr="00D3510E">
        <w:rPr>
          <w:sz w:val="24"/>
          <w:szCs w:val="28"/>
        </w:rPr>
        <w:t>Факультет</w:t>
      </w:r>
      <w:r w:rsidRPr="00D3510E">
        <w:rPr>
          <w:sz w:val="24"/>
          <w:szCs w:val="28"/>
        </w:rPr>
        <w:tab/>
        <w:t>«</w:t>
      </w:r>
      <w:r w:rsidR="003D4599" w:rsidRPr="00D3510E">
        <w:rPr>
          <w:rFonts w:eastAsia="Times New Roman CYR"/>
          <w:sz w:val="24"/>
          <w:szCs w:val="28"/>
        </w:rPr>
        <w:t>Кораблестроение и морская техника</w:t>
      </w:r>
      <w:r w:rsidRPr="00D3510E">
        <w:rPr>
          <w:sz w:val="24"/>
          <w:szCs w:val="28"/>
        </w:rPr>
        <w:t>»</w:t>
      </w:r>
    </w:p>
    <w:p w14:paraId="11EECFF7" w14:textId="77777777" w:rsidR="00AC571B" w:rsidRPr="00D3510E" w:rsidRDefault="00AC571B" w:rsidP="00AC571B">
      <w:pPr>
        <w:tabs>
          <w:tab w:val="left" w:pos="1418"/>
        </w:tabs>
        <w:jc w:val="both"/>
        <w:rPr>
          <w:sz w:val="24"/>
          <w:szCs w:val="28"/>
        </w:rPr>
      </w:pPr>
      <w:r w:rsidRPr="00D3510E">
        <w:rPr>
          <w:sz w:val="24"/>
          <w:szCs w:val="28"/>
        </w:rPr>
        <w:t>Кафедра</w:t>
      </w:r>
      <w:r w:rsidRPr="00D3510E">
        <w:rPr>
          <w:sz w:val="24"/>
          <w:szCs w:val="28"/>
        </w:rPr>
        <w:tab/>
        <w:t>«</w:t>
      </w:r>
      <w:r w:rsidRPr="00D3510E">
        <w:rPr>
          <w:rFonts w:eastAsia="Times New Roman CYR"/>
          <w:sz w:val="24"/>
          <w:szCs w:val="28"/>
        </w:rPr>
        <w:t>Управление качеством</w:t>
      </w:r>
      <w:r w:rsidRPr="00D3510E">
        <w:rPr>
          <w:sz w:val="24"/>
          <w:szCs w:val="28"/>
        </w:rPr>
        <w:t>»</w:t>
      </w:r>
    </w:p>
    <w:p w14:paraId="698CCE45" w14:textId="77777777" w:rsidR="006961E8" w:rsidRDefault="006961E8" w:rsidP="006961E8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76"/>
        <w:gridCol w:w="995"/>
        <w:gridCol w:w="555"/>
        <w:gridCol w:w="1510"/>
      </w:tblGrid>
      <w:tr w:rsidR="00F56076" w:rsidRPr="00F56076" w14:paraId="17D000AF" w14:textId="77777777" w:rsidTr="00F56076">
        <w:tc>
          <w:tcPr>
            <w:tcW w:w="3936" w:type="dxa"/>
            <w:gridSpan w:val="4"/>
            <w:shd w:val="clear" w:color="auto" w:fill="auto"/>
          </w:tcPr>
          <w:p w14:paraId="6E89EA44" w14:textId="77777777" w:rsidR="00F56076" w:rsidRPr="00F56076" w:rsidRDefault="00F56076" w:rsidP="00C64B6D">
            <w:pPr>
              <w:spacing w:line="300" w:lineRule="auto"/>
              <w:ind w:right="-61"/>
              <w:rPr>
                <w:sz w:val="22"/>
                <w:szCs w:val="22"/>
              </w:rPr>
            </w:pPr>
            <w:r w:rsidRPr="00F56076">
              <w:rPr>
                <w:sz w:val="22"/>
                <w:szCs w:val="22"/>
              </w:rPr>
              <w:t xml:space="preserve">Зав. кафедрой </w:t>
            </w:r>
          </w:p>
          <w:p w14:paraId="006402E7" w14:textId="700E456A" w:rsidR="00CF343D" w:rsidRPr="00F56076" w:rsidRDefault="00F56076" w:rsidP="00C64B6D">
            <w:pPr>
              <w:spacing w:line="300" w:lineRule="auto"/>
              <w:ind w:right="-61"/>
              <w:rPr>
                <w:sz w:val="22"/>
                <w:szCs w:val="22"/>
              </w:rPr>
            </w:pPr>
            <w:r w:rsidRPr="00F56076">
              <w:rPr>
                <w:sz w:val="22"/>
                <w:szCs w:val="22"/>
              </w:rPr>
              <w:t>«Управление качеством»</w:t>
            </w:r>
          </w:p>
        </w:tc>
      </w:tr>
      <w:tr w:rsidR="00F56076" w:rsidRPr="00F56076" w14:paraId="55040A4A" w14:textId="77777777" w:rsidTr="00F56076">
        <w:tc>
          <w:tcPr>
            <w:tcW w:w="1803" w:type="dxa"/>
            <w:gridSpan w:val="2"/>
            <w:shd w:val="clear" w:color="auto" w:fill="auto"/>
          </w:tcPr>
          <w:p w14:paraId="21B6FCDB" w14:textId="77777777" w:rsidR="00CF343D" w:rsidRPr="00F56076" w:rsidRDefault="00CF343D" w:rsidP="00C64B6D">
            <w:pPr>
              <w:spacing w:line="300" w:lineRule="auto"/>
              <w:ind w:right="-61"/>
              <w:rPr>
                <w:sz w:val="22"/>
                <w:szCs w:val="22"/>
              </w:rPr>
            </w:pPr>
          </w:p>
        </w:tc>
        <w:tc>
          <w:tcPr>
            <w:tcW w:w="2133" w:type="dxa"/>
            <w:gridSpan w:val="2"/>
            <w:shd w:val="clear" w:color="auto" w:fill="auto"/>
          </w:tcPr>
          <w:p w14:paraId="040F2B7D" w14:textId="2553F0B6" w:rsidR="00CF343D" w:rsidRPr="00F56076" w:rsidRDefault="00CF343D" w:rsidP="00C64B6D">
            <w:pPr>
              <w:spacing w:line="300" w:lineRule="auto"/>
              <w:ind w:right="-61"/>
              <w:rPr>
                <w:sz w:val="22"/>
                <w:szCs w:val="22"/>
              </w:rPr>
            </w:pPr>
          </w:p>
        </w:tc>
      </w:tr>
      <w:tr w:rsidR="00F56076" w:rsidRPr="00F56076" w14:paraId="21E4CF4E" w14:textId="77777777" w:rsidTr="00F56076">
        <w:trPr>
          <w:trHeight w:val="226"/>
        </w:trPr>
        <w:tc>
          <w:tcPr>
            <w:tcW w:w="18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0B9559" w14:textId="77777777" w:rsidR="00F56076" w:rsidRPr="00F56076" w:rsidRDefault="00F56076" w:rsidP="00F56076">
            <w:pPr>
              <w:ind w:right="-62"/>
              <w:rPr>
                <w:sz w:val="22"/>
                <w:szCs w:val="22"/>
              </w:rPr>
            </w:pPr>
          </w:p>
        </w:tc>
        <w:tc>
          <w:tcPr>
            <w:tcW w:w="2133" w:type="dxa"/>
            <w:gridSpan w:val="2"/>
            <w:shd w:val="clear" w:color="auto" w:fill="auto"/>
          </w:tcPr>
          <w:p w14:paraId="326D305B" w14:textId="35C4CA81" w:rsidR="00F56076" w:rsidRPr="00F56076" w:rsidRDefault="00F56076" w:rsidP="00F56076">
            <w:pPr>
              <w:ind w:right="-62"/>
              <w:rPr>
                <w:sz w:val="22"/>
                <w:szCs w:val="22"/>
              </w:rPr>
            </w:pPr>
            <w:r w:rsidRPr="00F56076">
              <w:rPr>
                <w:sz w:val="22"/>
                <w:szCs w:val="22"/>
              </w:rPr>
              <w:t>В.П. Димитров</w:t>
            </w:r>
          </w:p>
        </w:tc>
      </w:tr>
      <w:tr w:rsidR="00F56076" w:rsidRPr="00F56076" w14:paraId="4B8BCC00" w14:textId="77777777" w:rsidTr="00F56076">
        <w:trPr>
          <w:trHeight w:val="216"/>
        </w:trPr>
        <w:tc>
          <w:tcPr>
            <w:tcW w:w="18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F1984F" w14:textId="77777777" w:rsidR="00F56076" w:rsidRPr="00F56076" w:rsidRDefault="00F56076" w:rsidP="00F56076">
            <w:pPr>
              <w:ind w:right="-61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133" w:type="dxa"/>
            <w:gridSpan w:val="2"/>
            <w:shd w:val="clear" w:color="auto" w:fill="auto"/>
          </w:tcPr>
          <w:p w14:paraId="0C6CF8A7" w14:textId="77777777" w:rsidR="00F56076" w:rsidRPr="00F56076" w:rsidRDefault="00F56076" w:rsidP="00F56076">
            <w:pPr>
              <w:ind w:right="-62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F56076" w:rsidRPr="00F56076" w14:paraId="6E228DB2" w14:textId="77777777" w:rsidTr="00F56076">
        <w:tc>
          <w:tcPr>
            <w:tcW w:w="808" w:type="dxa"/>
            <w:shd w:val="clear" w:color="auto" w:fill="auto"/>
          </w:tcPr>
          <w:p w14:paraId="4D1DF1B8" w14:textId="6889D8F1" w:rsidR="00F56076" w:rsidRPr="00F56076" w:rsidRDefault="00F56076" w:rsidP="00F56076">
            <w:pPr>
              <w:spacing w:line="300" w:lineRule="aut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4A12A396" w14:textId="19885768" w:rsidR="00F56076" w:rsidRPr="00F56076" w:rsidRDefault="00F56076" w:rsidP="00F56076">
            <w:pPr>
              <w:spacing w:line="300" w:lineRule="aut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</w:p>
        </w:tc>
        <w:tc>
          <w:tcPr>
            <w:tcW w:w="1564" w:type="dxa"/>
            <w:shd w:val="clear" w:color="auto" w:fill="auto"/>
          </w:tcPr>
          <w:p w14:paraId="10CEF1E5" w14:textId="2D760EA0" w:rsidR="00F56076" w:rsidRPr="00F56076" w:rsidRDefault="00F56076" w:rsidP="00F56076">
            <w:pPr>
              <w:spacing w:line="300" w:lineRule="aut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4A3EA6">
              <w:rPr>
                <w:sz w:val="22"/>
                <w:szCs w:val="22"/>
                <w:highlight w:val="yellow"/>
              </w:rPr>
              <w:t>2</w:t>
            </w:r>
            <w:r w:rsidR="000D3F26" w:rsidRPr="004A3EA6">
              <w:rPr>
                <w:sz w:val="22"/>
                <w:szCs w:val="22"/>
                <w:highlight w:val="yellow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</w:tbl>
    <w:p w14:paraId="4A46637D" w14:textId="77777777" w:rsidR="006961E8" w:rsidRPr="00F56076" w:rsidRDefault="006961E8" w:rsidP="00D040AA">
      <w:pPr>
        <w:keepNext/>
        <w:autoSpaceDE w:val="0"/>
        <w:autoSpaceDN w:val="0"/>
        <w:ind w:left="5664" w:firstLine="708"/>
        <w:outlineLvl w:val="3"/>
        <w:rPr>
          <w:sz w:val="24"/>
          <w:szCs w:val="24"/>
        </w:rPr>
      </w:pPr>
    </w:p>
    <w:p w14:paraId="256246F5" w14:textId="77777777" w:rsidR="00AC571B" w:rsidRDefault="00AC571B" w:rsidP="00AC571B">
      <w:pPr>
        <w:jc w:val="center"/>
        <w:rPr>
          <w:b/>
          <w:sz w:val="28"/>
          <w:szCs w:val="28"/>
        </w:rPr>
      </w:pPr>
    </w:p>
    <w:p w14:paraId="475850B9" w14:textId="77777777" w:rsidR="00875B1E" w:rsidRPr="00306C63" w:rsidRDefault="00875B1E" w:rsidP="00875B1E">
      <w:pPr>
        <w:jc w:val="center"/>
        <w:rPr>
          <w:b/>
          <w:sz w:val="28"/>
          <w:szCs w:val="28"/>
        </w:rPr>
      </w:pPr>
      <w:r w:rsidRPr="00306C63">
        <w:rPr>
          <w:b/>
          <w:sz w:val="28"/>
          <w:szCs w:val="28"/>
        </w:rPr>
        <w:t>ОТЧЕТ</w:t>
      </w:r>
    </w:p>
    <w:p w14:paraId="221DB076" w14:textId="77777777" w:rsidR="00875B1E" w:rsidRPr="00306C63" w:rsidRDefault="00875B1E" w:rsidP="00875B1E">
      <w:pPr>
        <w:rPr>
          <w:sz w:val="17"/>
          <w:szCs w:val="17"/>
        </w:rPr>
      </w:pPr>
    </w:p>
    <w:p w14:paraId="68075DE1" w14:textId="060856B2" w:rsidR="00875B1E" w:rsidRDefault="00D3510E" w:rsidP="00875B1E">
      <w:pPr>
        <w:spacing w:line="200" w:lineRule="atLeast"/>
        <w:ind w:left="-12" w:hanging="30"/>
        <w:jc w:val="center"/>
        <w:rPr>
          <w:sz w:val="24"/>
          <w:szCs w:val="24"/>
        </w:rPr>
      </w:pPr>
      <w:r w:rsidRPr="004905DE">
        <w:rPr>
          <w:sz w:val="24"/>
          <w:szCs w:val="24"/>
        </w:rPr>
        <w:t>по практической подготовке при проведении</w:t>
      </w:r>
      <w:r w:rsidRPr="00306C6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учебной </w:t>
      </w:r>
      <w:r w:rsidRPr="00306C63">
        <w:rPr>
          <w:sz w:val="24"/>
          <w:szCs w:val="24"/>
        </w:rPr>
        <w:t>практик</w:t>
      </w:r>
      <w:r>
        <w:rPr>
          <w:sz w:val="24"/>
          <w:szCs w:val="24"/>
        </w:rPr>
        <w:t>и</w:t>
      </w:r>
    </w:p>
    <w:p w14:paraId="31003388" w14:textId="7CC8AD30" w:rsidR="002D102E" w:rsidRDefault="00EA6CE6" w:rsidP="00875B1E">
      <w:pPr>
        <w:spacing w:line="200" w:lineRule="atLeast"/>
        <w:ind w:left="-12" w:hanging="30"/>
        <w:jc w:val="center"/>
        <w:rPr>
          <w:sz w:val="24"/>
          <w:szCs w:val="24"/>
        </w:rPr>
      </w:pPr>
      <w:r>
        <w:rPr>
          <w:sz w:val="24"/>
          <w:szCs w:val="24"/>
        </w:rPr>
        <w:t>ОЗНАКОМИТЕЛЬНАЯ</w:t>
      </w:r>
      <w:r w:rsidR="00D3510E">
        <w:rPr>
          <w:sz w:val="24"/>
          <w:szCs w:val="24"/>
        </w:rPr>
        <w:t xml:space="preserve"> ПРАКТИКА</w:t>
      </w:r>
    </w:p>
    <w:p w14:paraId="7DA977B9" w14:textId="77777777" w:rsidR="00875B1E" w:rsidRPr="00487CDB" w:rsidRDefault="00875B1E" w:rsidP="00875B1E"/>
    <w:p w14:paraId="6962DF21" w14:textId="6DEA81B5" w:rsidR="00875B1E" w:rsidRPr="00306C63" w:rsidRDefault="00875B1E" w:rsidP="00875B1E">
      <w:pPr>
        <w:jc w:val="both"/>
        <w:rPr>
          <w:sz w:val="24"/>
          <w:szCs w:val="24"/>
        </w:rPr>
      </w:pPr>
      <w:r w:rsidRPr="00306C63">
        <w:rPr>
          <w:sz w:val="24"/>
          <w:szCs w:val="24"/>
        </w:rPr>
        <w:t>на</w:t>
      </w:r>
      <w:r w:rsidR="00436D0D">
        <w:rPr>
          <w:sz w:val="24"/>
          <w:szCs w:val="24"/>
        </w:rPr>
        <w:t xml:space="preserve"> </w:t>
      </w:r>
      <w:r w:rsidR="00436D0D" w:rsidRPr="00EA6CE6">
        <w:rPr>
          <w:sz w:val="28"/>
          <w:szCs w:val="24"/>
          <w:highlight w:val="yellow"/>
          <w:u w:val="single"/>
        </w:rPr>
        <w:t>ФБУ</w:t>
      </w:r>
      <w:r w:rsidRPr="00EA6CE6">
        <w:rPr>
          <w:sz w:val="28"/>
          <w:szCs w:val="24"/>
          <w:highlight w:val="yellow"/>
          <w:u w:val="single"/>
        </w:rPr>
        <w:t xml:space="preserve"> </w:t>
      </w:r>
      <w:r w:rsidR="00436D0D" w:rsidRPr="00EA6CE6">
        <w:rPr>
          <w:sz w:val="28"/>
          <w:szCs w:val="24"/>
          <w:highlight w:val="yellow"/>
          <w:u w:val="single"/>
        </w:rPr>
        <w:t xml:space="preserve">«Государственный региональный центр стандартизации, метрологии и испытаний в Ростовской </w:t>
      </w:r>
      <w:proofErr w:type="gramStart"/>
      <w:r w:rsidR="00436D0D" w:rsidRPr="00EA6CE6">
        <w:rPr>
          <w:sz w:val="28"/>
          <w:szCs w:val="24"/>
          <w:highlight w:val="yellow"/>
          <w:u w:val="single"/>
        </w:rPr>
        <w:t>области»</w:t>
      </w:r>
      <w:r w:rsidR="00C5009B" w:rsidRPr="00C5009B">
        <w:rPr>
          <w:sz w:val="28"/>
          <w:szCs w:val="24"/>
        </w:rPr>
        <w:t>_</w:t>
      </w:r>
      <w:proofErr w:type="gramEnd"/>
      <w:r w:rsidR="00C5009B" w:rsidRPr="00C5009B">
        <w:rPr>
          <w:sz w:val="28"/>
          <w:szCs w:val="24"/>
        </w:rPr>
        <w:t>________________________________________</w:t>
      </w:r>
    </w:p>
    <w:p w14:paraId="1116D69F" w14:textId="77777777" w:rsidR="00875B1E" w:rsidRPr="00306C63" w:rsidRDefault="00875B1E" w:rsidP="00875B1E">
      <w:pPr>
        <w:jc w:val="center"/>
        <w:rPr>
          <w:sz w:val="16"/>
          <w:szCs w:val="16"/>
        </w:rPr>
      </w:pPr>
      <w:r w:rsidRPr="00306C63">
        <w:rPr>
          <w:sz w:val="16"/>
          <w:szCs w:val="16"/>
        </w:rPr>
        <w:t>наименование базы практики</w:t>
      </w:r>
    </w:p>
    <w:p w14:paraId="34345F3D" w14:textId="77777777" w:rsidR="00875B1E" w:rsidRPr="00306C63" w:rsidRDefault="00875B1E" w:rsidP="00875B1E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583679F4" w14:textId="5EE26151" w:rsidR="00875B1E" w:rsidRPr="00306C63" w:rsidRDefault="00875B1E" w:rsidP="00875B1E">
      <w:pPr>
        <w:spacing w:line="200" w:lineRule="atLeast"/>
        <w:ind w:left="282" w:hanging="258"/>
        <w:rPr>
          <w:sz w:val="24"/>
          <w:szCs w:val="24"/>
        </w:rPr>
      </w:pPr>
      <w:r w:rsidRPr="00F01224">
        <w:rPr>
          <w:sz w:val="24"/>
          <w:szCs w:val="24"/>
          <w:highlight w:val="yellow"/>
        </w:rPr>
        <w:t xml:space="preserve">Обучающийся   _________________________ </w:t>
      </w:r>
      <w:r w:rsidRPr="00F01224">
        <w:rPr>
          <w:sz w:val="24"/>
          <w:szCs w:val="24"/>
          <w:highlight w:val="yellow"/>
        </w:rPr>
        <w:tab/>
      </w:r>
      <w:r w:rsidRPr="00F01224">
        <w:rPr>
          <w:sz w:val="24"/>
          <w:szCs w:val="24"/>
          <w:highlight w:val="yellow"/>
        </w:rPr>
        <w:tab/>
      </w:r>
      <w:r w:rsidRPr="00F01224">
        <w:rPr>
          <w:sz w:val="24"/>
          <w:szCs w:val="24"/>
          <w:highlight w:val="yellow"/>
        </w:rPr>
        <w:tab/>
      </w:r>
      <w:r w:rsidR="00150822" w:rsidRPr="00F01224">
        <w:rPr>
          <w:sz w:val="24"/>
          <w:szCs w:val="24"/>
          <w:highlight w:val="yellow"/>
        </w:rPr>
        <w:t xml:space="preserve">Фамилия </w:t>
      </w:r>
      <w:r w:rsidRPr="00F01224">
        <w:rPr>
          <w:sz w:val="24"/>
          <w:szCs w:val="24"/>
          <w:highlight w:val="yellow"/>
        </w:rPr>
        <w:t xml:space="preserve">Имя Отчество </w:t>
      </w:r>
    </w:p>
    <w:p w14:paraId="3CF17AD4" w14:textId="77777777" w:rsidR="00875B1E" w:rsidRPr="00306C63" w:rsidRDefault="00875B1E" w:rsidP="00875B1E">
      <w:pPr>
        <w:spacing w:line="200" w:lineRule="atLeast"/>
        <w:ind w:left="1584" w:firstLine="42"/>
        <w:rPr>
          <w:sz w:val="17"/>
          <w:szCs w:val="17"/>
        </w:rPr>
      </w:pPr>
      <w:r w:rsidRPr="00306C63">
        <w:rPr>
          <w:sz w:val="17"/>
          <w:szCs w:val="17"/>
        </w:rPr>
        <w:t xml:space="preserve">             подпись, дата</w:t>
      </w:r>
      <w:r w:rsidRPr="00306C63">
        <w:rPr>
          <w:sz w:val="18"/>
          <w:szCs w:val="18"/>
          <w:vertAlign w:val="superscript"/>
        </w:rPr>
        <w:tab/>
      </w:r>
      <w:r w:rsidRPr="00306C63">
        <w:rPr>
          <w:sz w:val="18"/>
          <w:szCs w:val="18"/>
          <w:vertAlign w:val="superscript"/>
        </w:rPr>
        <w:tab/>
      </w:r>
      <w:r w:rsidRPr="00306C63">
        <w:rPr>
          <w:sz w:val="18"/>
          <w:szCs w:val="18"/>
          <w:vertAlign w:val="superscript"/>
        </w:rPr>
        <w:tab/>
      </w:r>
    </w:p>
    <w:p w14:paraId="1701F428" w14:textId="77777777" w:rsidR="00875B1E" w:rsidRDefault="00875B1E" w:rsidP="00875B1E">
      <w:pPr>
        <w:spacing w:line="200" w:lineRule="atLeast"/>
        <w:ind w:left="282" w:hanging="258"/>
        <w:rPr>
          <w:sz w:val="24"/>
          <w:szCs w:val="24"/>
        </w:rPr>
      </w:pPr>
    </w:p>
    <w:p w14:paraId="41004D8A" w14:textId="1CA280DB" w:rsidR="00875B1E" w:rsidRPr="00306C63" w:rsidRDefault="00875B1E" w:rsidP="00875B1E">
      <w:pPr>
        <w:spacing w:line="200" w:lineRule="atLeast"/>
        <w:ind w:left="282" w:hanging="258"/>
        <w:rPr>
          <w:sz w:val="24"/>
          <w:szCs w:val="24"/>
        </w:rPr>
      </w:pPr>
      <w:r w:rsidRPr="00306C63">
        <w:rPr>
          <w:sz w:val="24"/>
          <w:szCs w:val="24"/>
        </w:rPr>
        <w:t xml:space="preserve">Обозначение отчета </w:t>
      </w:r>
      <w:r w:rsidRPr="00306C63">
        <w:rPr>
          <w:sz w:val="24"/>
          <w:szCs w:val="24"/>
        </w:rPr>
        <w:tab/>
      </w:r>
      <w:r w:rsidR="00EA6CE6">
        <w:rPr>
          <w:sz w:val="24"/>
          <w:szCs w:val="24"/>
        </w:rPr>
        <w:t>У</w:t>
      </w:r>
      <w:r w:rsidRPr="00C643F6">
        <w:rPr>
          <w:sz w:val="24"/>
          <w:szCs w:val="24"/>
        </w:rPr>
        <w:t>П</w:t>
      </w:r>
      <w:r w:rsidRPr="00A36748">
        <w:rPr>
          <w:sz w:val="28"/>
          <w:szCs w:val="28"/>
        </w:rPr>
        <w:t>.</w:t>
      </w:r>
      <w:r w:rsidRPr="00F01224">
        <w:rPr>
          <w:sz w:val="24"/>
          <w:szCs w:val="24"/>
          <w:highlight w:val="yellow"/>
        </w:rPr>
        <w:t>ХХ</w:t>
      </w:r>
      <w:r>
        <w:rPr>
          <w:sz w:val="24"/>
          <w:szCs w:val="24"/>
        </w:rPr>
        <w:t>0000.000</w:t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41F62">
        <w:rPr>
          <w:sz w:val="24"/>
          <w:szCs w:val="24"/>
        </w:rPr>
        <w:t xml:space="preserve">Группа </w:t>
      </w:r>
      <w:r w:rsidR="000D3F26" w:rsidRPr="00541F62">
        <w:rPr>
          <w:sz w:val="24"/>
          <w:szCs w:val="24"/>
        </w:rPr>
        <w:t>П</w:t>
      </w:r>
      <w:r w:rsidR="004A3EA6">
        <w:rPr>
          <w:sz w:val="24"/>
          <w:szCs w:val="24"/>
        </w:rPr>
        <w:t>З</w:t>
      </w:r>
      <w:r w:rsidR="000D3F26" w:rsidRPr="00541F62">
        <w:rPr>
          <w:sz w:val="24"/>
          <w:szCs w:val="24"/>
        </w:rPr>
        <w:t>СМ1</w:t>
      </w:r>
      <w:r w:rsidR="00F928FF" w:rsidRPr="00541F62">
        <w:rPr>
          <w:sz w:val="24"/>
          <w:szCs w:val="24"/>
        </w:rPr>
        <w:t>1</w:t>
      </w:r>
    </w:p>
    <w:p w14:paraId="43AB8B03" w14:textId="77777777" w:rsidR="00875B1E" w:rsidRPr="00306C63" w:rsidRDefault="00875B1E" w:rsidP="00875B1E">
      <w:pPr>
        <w:spacing w:line="200" w:lineRule="atLeast"/>
        <w:ind w:left="282" w:hanging="258"/>
        <w:jc w:val="center"/>
        <w:rPr>
          <w:sz w:val="24"/>
          <w:szCs w:val="24"/>
        </w:rPr>
      </w:pPr>
    </w:p>
    <w:p w14:paraId="2700D0CD" w14:textId="77777777" w:rsidR="00875B1E" w:rsidRDefault="00875B1E" w:rsidP="00875B1E">
      <w:pPr>
        <w:spacing w:line="200" w:lineRule="atLeast"/>
        <w:ind w:left="282" w:hanging="258"/>
        <w:rPr>
          <w:sz w:val="24"/>
          <w:szCs w:val="24"/>
        </w:rPr>
      </w:pPr>
      <w:r w:rsidRPr="00306C63">
        <w:rPr>
          <w:sz w:val="24"/>
          <w:szCs w:val="24"/>
        </w:rPr>
        <w:t>Направление подготовки (специальности)</w:t>
      </w:r>
      <w:r>
        <w:rPr>
          <w:sz w:val="24"/>
          <w:szCs w:val="24"/>
        </w:rPr>
        <w:t xml:space="preserve"> 27.03.01 «Стандартизация и метрология»</w:t>
      </w:r>
      <w:r w:rsidRPr="00306C63">
        <w:rPr>
          <w:sz w:val="24"/>
          <w:szCs w:val="24"/>
        </w:rPr>
        <w:t xml:space="preserve">   </w:t>
      </w:r>
    </w:p>
    <w:p w14:paraId="587643A2" w14:textId="77777777" w:rsidR="00875B1E" w:rsidRPr="00306C63" w:rsidRDefault="00875B1E" w:rsidP="00875B1E">
      <w:pPr>
        <w:spacing w:line="200" w:lineRule="atLeast"/>
        <w:ind w:left="2124" w:firstLine="1137"/>
        <w:jc w:val="both"/>
        <w:rPr>
          <w:sz w:val="17"/>
          <w:szCs w:val="17"/>
        </w:rPr>
      </w:pPr>
      <w:r w:rsidRPr="00306C63">
        <w:rPr>
          <w:sz w:val="18"/>
          <w:szCs w:val="18"/>
          <w:vertAlign w:val="superscript"/>
        </w:rPr>
        <w:tab/>
      </w:r>
      <w:r w:rsidRPr="00306C63">
        <w:rPr>
          <w:sz w:val="18"/>
          <w:szCs w:val="18"/>
          <w:vertAlign w:val="superscript"/>
        </w:rPr>
        <w:tab/>
      </w:r>
    </w:p>
    <w:p w14:paraId="49E5C3A5" w14:textId="78060366" w:rsidR="00D3510E" w:rsidRDefault="00875B1E" w:rsidP="00466973">
      <w:pPr>
        <w:spacing w:line="200" w:lineRule="atLeast"/>
        <w:ind w:left="282" w:right="-87" w:hanging="258"/>
      </w:pPr>
      <w:r>
        <w:rPr>
          <w:sz w:val="24"/>
          <w:szCs w:val="24"/>
        </w:rPr>
        <w:t>Направленность (профиль</w:t>
      </w:r>
      <w:r w:rsidRPr="00306C63">
        <w:rPr>
          <w:sz w:val="24"/>
          <w:szCs w:val="24"/>
        </w:rPr>
        <w:t xml:space="preserve">) </w:t>
      </w:r>
      <w:r w:rsidR="004A3EA6">
        <w:rPr>
          <w:sz w:val="24"/>
          <w:szCs w:val="24"/>
        </w:rPr>
        <w:t>Стандартизация и сертификация</w:t>
      </w:r>
    </w:p>
    <w:p w14:paraId="0E8F7D71" w14:textId="77777777" w:rsidR="00D3510E" w:rsidRPr="00654597" w:rsidRDefault="00D3510E" w:rsidP="00D3510E">
      <w:pPr>
        <w:spacing w:line="200" w:lineRule="atLeast"/>
        <w:ind w:left="-24" w:firstLine="24"/>
        <w:rPr>
          <w:sz w:val="24"/>
        </w:rPr>
      </w:pPr>
      <w:r w:rsidRPr="00654597">
        <w:rPr>
          <w:sz w:val="24"/>
        </w:rPr>
        <w:t>Руководитель практической подготовки от предприятия</w:t>
      </w:r>
    </w:p>
    <w:p w14:paraId="31CC0C21" w14:textId="77777777" w:rsidR="00D3510E" w:rsidRPr="003E2775" w:rsidRDefault="00D3510E" w:rsidP="00D3510E">
      <w:pPr>
        <w:spacing w:line="200" w:lineRule="atLeast"/>
        <w:ind w:left="-24"/>
      </w:pPr>
      <w:r w:rsidRPr="003E2775">
        <w:t xml:space="preserve"> ______________ __________________ _______________________________</w:t>
      </w:r>
      <w:r>
        <w:t>______</w:t>
      </w:r>
      <w:r w:rsidRPr="003E2775">
        <w:t>_</w:t>
      </w:r>
    </w:p>
    <w:p w14:paraId="7BFA0AAD" w14:textId="77777777" w:rsidR="00D3510E" w:rsidRPr="003E2775" w:rsidRDefault="00D3510E" w:rsidP="00D3510E">
      <w:pPr>
        <w:spacing w:line="200" w:lineRule="atLeast"/>
        <w:ind w:left="-24"/>
        <w:rPr>
          <w:vertAlign w:val="superscript"/>
        </w:rPr>
      </w:pPr>
      <w:r w:rsidRPr="003E2775">
        <w:t xml:space="preserve">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 </w:t>
      </w:r>
      <w:r>
        <w:rPr>
          <w:vertAlign w:val="superscript"/>
        </w:rPr>
        <w:t>И.О. Фа</w:t>
      </w:r>
      <w:r w:rsidRPr="003E2775">
        <w:rPr>
          <w:vertAlign w:val="superscript"/>
        </w:rPr>
        <w:t>милия</w:t>
      </w:r>
    </w:p>
    <w:p w14:paraId="427893FF" w14:textId="77777777" w:rsidR="00D3510E" w:rsidRPr="003E2775" w:rsidRDefault="00D3510E" w:rsidP="00D3510E">
      <w:pPr>
        <w:spacing w:line="200" w:lineRule="atLeast"/>
        <w:ind w:left="-24" w:firstLine="3993"/>
      </w:pPr>
      <w:r w:rsidRPr="00654597">
        <w:rPr>
          <w:highlight w:val="yellow"/>
        </w:rPr>
        <w:t>М.П.</w:t>
      </w:r>
    </w:p>
    <w:p w14:paraId="7A968542" w14:textId="77777777" w:rsidR="00875B1E" w:rsidRPr="00A36748" w:rsidRDefault="00875B1E" w:rsidP="00875B1E"/>
    <w:p w14:paraId="7B831C86" w14:textId="3D9AC782" w:rsidR="00875B1E" w:rsidRPr="00306C63" w:rsidRDefault="00875B1E" w:rsidP="00875B1E">
      <w:pPr>
        <w:spacing w:line="200" w:lineRule="atLeast"/>
        <w:ind w:left="-24"/>
        <w:rPr>
          <w:sz w:val="24"/>
          <w:szCs w:val="24"/>
        </w:rPr>
      </w:pPr>
      <w:r w:rsidRPr="00306C63">
        <w:rPr>
          <w:sz w:val="24"/>
          <w:szCs w:val="24"/>
        </w:rPr>
        <w:t xml:space="preserve">Руководитель </w:t>
      </w:r>
      <w:r w:rsidR="00D3510E" w:rsidRPr="00654597">
        <w:rPr>
          <w:sz w:val="24"/>
        </w:rPr>
        <w:t>практической подготовкой от ДГТУ</w:t>
      </w:r>
      <w:r>
        <w:rPr>
          <w:sz w:val="24"/>
          <w:szCs w:val="24"/>
        </w:rPr>
        <w:tab/>
      </w:r>
      <w:r w:rsidR="002D102E">
        <w:rPr>
          <w:sz w:val="24"/>
          <w:szCs w:val="24"/>
        </w:rPr>
        <w:tab/>
      </w:r>
      <w:r w:rsidR="002D102E">
        <w:rPr>
          <w:sz w:val="24"/>
          <w:szCs w:val="24"/>
        </w:rPr>
        <w:tab/>
      </w:r>
      <w:r w:rsidR="002D102E" w:rsidRPr="00450B2C">
        <w:rPr>
          <w:sz w:val="24"/>
          <w:szCs w:val="24"/>
        </w:rPr>
        <w:t xml:space="preserve">доцент, к.т.н. </w:t>
      </w:r>
      <w:proofErr w:type="spellStart"/>
      <w:r w:rsidR="00450B2C">
        <w:rPr>
          <w:sz w:val="24"/>
          <w:szCs w:val="24"/>
        </w:rPr>
        <w:t>Атоян</w:t>
      </w:r>
      <w:proofErr w:type="spellEnd"/>
      <w:r w:rsidR="00450B2C">
        <w:rPr>
          <w:sz w:val="24"/>
          <w:szCs w:val="24"/>
        </w:rPr>
        <w:t xml:space="preserve"> Т.В.</w:t>
      </w:r>
    </w:p>
    <w:p w14:paraId="6FEA4214" w14:textId="77777777" w:rsidR="00875B1E" w:rsidRDefault="00875B1E" w:rsidP="00875B1E">
      <w:pPr>
        <w:spacing w:line="200" w:lineRule="atLeast"/>
        <w:ind w:left="-24"/>
        <w:rPr>
          <w:sz w:val="24"/>
          <w:szCs w:val="24"/>
        </w:rPr>
      </w:pPr>
    </w:p>
    <w:p w14:paraId="08F5EDC8" w14:textId="77777777" w:rsidR="00875B1E" w:rsidRDefault="00875B1E" w:rsidP="00875B1E">
      <w:pPr>
        <w:spacing w:line="200" w:lineRule="atLeast"/>
        <w:ind w:left="-24"/>
        <w:rPr>
          <w:sz w:val="24"/>
          <w:szCs w:val="24"/>
        </w:rPr>
      </w:pPr>
    </w:p>
    <w:p w14:paraId="5DAFD684" w14:textId="77777777" w:rsidR="00875B1E" w:rsidRPr="00306C63" w:rsidRDefault="00875B1E" w:rsidP="00875B1E">
      <w:pPr>
        <w:spacing w:line="200" w:lineRule="atLeast"/>
        <w:ind w:left="-24"/>
        <w:rPr>
          <w:sz w:val="24"/>
          <w:szCs w:val="24"/>
        </w:rPr>
      </w:pPr>
      <w:r w:rsidRPr="00306C63">
        <w:rPr>
          <w:sz w:val="24"/>
          <w:szCs w:val="24"/>
        </w:rPr>
        <w:t>Оценка __________________ _______________ _________________________________________</w:t>
      </w:r>
    </w:p>
    <w:p w14:paraId="3DC55D05" w14:textId="77777777" w:rsidR="00875B1E" w:rsidRPr="00306C63" w:rsidRDefault="00875B1E" w:rsidP="00875B1E">
      <w:pPr>
        <w:spacing w:line="200" w:lineRule="atLeast"/>
        <w:ind w:left="-24"/>
        <w:rPr>
          <w:sz w:val="24"/>
          <w:szCs w:val="24"/>
          <w:vertAlign w:val="superscript"/>
        </w:rPr>
      </w:pP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  <w:vertAlign w:val="superscript"/>
        </w:rPr>
        <w:t xml:space="preserve">          дата</w:t>
      </w:r>
      <w:r w:rsidRPr="00306C63">
        <w:rPr>
          <w:sz w:val="24"/>
          <w:szCs w:val="24"/>
          <w:vertAlign w:val="superscript"/>
        </w:rPr>
        <w:tab/>
      </w:r>
      <w:r w:rsidRPr="00306C63">
        <w:rPr>
          <w:sz w:val="24"/>
          <w:szCs w:val="24"/>
          <w:vertAlign w:val="superscript"/>
        </w:rPr>
        <w:tab/>
        <w:t xml:space="preserve">                        подпись преподавателя</w:t>
      </w:r>
    </w:p>
    <w:p w14:paraId="3C281B10" w14:textId="77777777" w:rsidR="00875B1E" w:rsidRDefault="00875B1E" w:rsidP="00875B1E">
      <w:pPr>
        <w:spacing w:line="360" w:lineRule="auto"/>
        <w:ind w:left="-24"/>
        <w:jc w:val="center"/>
        <w:rPr>
          <w:sz w:val="24"/>
          <w:szCs w:val="24"/>
        </w:rPr>
      </w:pPr>
    </w:p>
    <w:p w14:paraId="552AA8E3" w14:textId="77777777" w:rsidR="00AC571B" w:rsidRPr="00306C63" w:rsidRDefault="00AC571B" w:rsidP="00AC571B">
      <w:pPr>
        <w:spacing w:line="360" w:lineRule="auto"/>
        <w:ind w:left="-24"/>
        <w:jc w:val="center"/>
        <w:rPr>
          <w:sz w:val="24"/>
          <w:szCs w:val="24"/>
        </w:rPr>
      </w:pPr>
      <w:r w:rsidRPr="00306C63">
        <w:rPr>
          <w:sz w:val="24"/>
          <w:szCs w:val="24"/>
        </w:rPr>
        <w:t>Ростов-на-Дону</w:t>
      </w:r>
    </w:p>
    <w:p w14:paraId="2C8D846B" w14:textId="38F750E8" w:rsidR="006961E8" w:rsidRDefault="00AC571B" w:rsidP="00331241">
      <w:pPr>
        <w:spacing w:line="360" w:lineRule="auto"/>
        <w:ind w:left="-24"/>
        <w:jc w:val="center"/>
        <w:rPr>
          <w:sz w:val="24"/>
          <w:szCs w:val="24"/>
        </w:rPr>
      </w:pPr>
      <w:r w:rsidRPr="00306C63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0D3F26" w:rsidRPr="004A3EA6">
        <w:rPr>
          <w:sz w:val="24"/>
          <w:szCs w:val="24"/>
          <w:highlight w:val="yellow"/>
        </w:rPr>
        <w:t>4</w:t>
      </w:r>
      <w:r w:rsidR="006961E8">
        <w:rPr>
          <w:sz w:val="24"/>
          <w:szCs w:val="24"/>
        </w:rPr>
        <w:br w:type="page"/>
      </w:r>
    </w:p>
    <w:p w14:paraId="61B199EE" w14:textId="77777777" w:rsidR="00D040AA" w:rsidRDefault="00D040AA" w:rsidP="00D040AA">
      <w:pPr>
        <w:jc w:val="center"/>
        <w:rPr>
          <w:sz w:val="24"/>
          <w:szCs w:val="24"/>
        </w:rPr>
      </w:pPr>
    </w:p>
    <w:p w14:paraId="76D67CEE" w14:textId="77777777" w:rsidR="00D040AA" w:rsidRPr="00D040AA" w:rsidRDefault="00D040AA" w:rsidP="00D040AA">
      <w:pPr>
        <w:jc w:val="center"/>
        <w:rPr>
          <w:sz w:val="28"/>
          <w:szCs w:val="28"/>
        </w:rPr>
      </w:pPr>
      <w:r w:rsidRPr="00D040AA">
        <w:rPr>
          <w:noProof/>
          <w:sz w:val="28"/>
          <w:szCs w:val="28"/>
        </w:rPr>
        <w:drawing>
          <wp:inline distT="0" distB="0" distL="0" distR="0" wp14:anchorId="514BF178" wp14:editId="697B61D5">
            <wp:extent cx="590550" cy="5905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3B40B" w14:textId="77777777" w:rsidR="00D040AA" w:rsidRPr="00D040AA" w:rsidRDefault="00D040AA" w:rsidP="00D040AA">
      <w:pPr>
        <w:spacing w:after="120"/>
        <w:jc w:val="center"/>
        <w:rPr>
          <w:sz w:val="24"/>
          <w:szCs w:val="24"/>
        </w:rPr>
      </w:pPr>
      <w:r w:rsidRPr="00D040AA">
        <w:rPr>
          <w:sz w:val="24"/>
          <w:szCs w:val="24"/>
        </w:rPr>
        <w:t xml:space="preserve">МИНИСТЕРСТВО </w:t>
      </w:r>
      <w:r w:rsidR="00FD0668" w:rsidRPr="00FD0668">
        <w:rPr>
          <w:sz w:val="24"/>
          <w:szCs w:val="24"/>
        </w:rPr>
        <w:t xml:space="preserve">НАУКИ И ВЫСШЕГО ОБРАЗОВАНИЯ </w:t>
      </w:r>
      <w:r w:rsidRPr="00D040AA">
        <w:rPr>
          <w:sz w:val="24"/>
          <w:szCs w:val="24"/>
        </w:rPr>
        <w:t>РОССИЙСКОЙ ФЕДЕРАЦИИ</w:t>
      </w:r>
    </w:p>
    <w:p w14:paraId="609ECDF4" w14:textId="77777777" w:rsidR="00D040AA" w:rsidRPr="00D040AA" w:rsidRDefault="00D040AA" w:rsidP="00D040AA">
      <w:pPr>
        <w:ind w:right="-6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ФЕДЕРАЛЬНОЕ ГОСУДАРСТВЕННОЕ БЮДЖЕТНОЕ</w:t>
      </w:r>
    </w:p>
    <w:p w14:paraId="4750002D" w14:textId="77777777" w:rsidR="00D040AA" w:rsidRPr="00D040AA" w:rsidRDefault="00D040AA" w:rsidP="00D040AA">
      <w:pPr>
        <w:ind w:right="-6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ОБРАЗОВАТЕЛЬНОЕ УЧРЕЖДЕНИЕ ВЫСШЕГО ОБРАЗОВАНИЯ</w:t>
      </w:r>
      <w:r w:rsidRPr="00D040AA"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14:paraId="6323A5D2" w14:textId="77777777" w:rsidR="00D040AA" w:rsidRPr="00D040AA" w:rsidRDefault="00D040AA" w:rsidP="00D040AA">
      <w:pPr>
        <w:spacing w:after="120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(ДГТУ)</w:t>
      </w:r>
    </w:p>
    <w:p w14:paraId="67A5BEBD" w14:textId="4E538526" w:rsidR="00AC571B" w:rsidRPr="009341FF" w:rsidRDefault="00AC571B" w:rsidP="00AC571B">
      <w:pPr>
        <w:tabs>
          <w:tab w:val="left" w:pos="1418"/>
        </w:tabs>
        <w:jc w:val="both"/>
        <w:rPr>
          <w:sz w:val="24"/>
          <w:szCs w:val="24"/>
        </w:rPr>
      </w:pPr>
      <w:r w:rsidRPr="009341FF">
        <w:rPr>
          <w:sz w:val="24"/>
          <w:szCs w:val="24"/>
        </w:rPr>
        <w:t>Факультет</w:t>
      </w:r>
      <w:r w:rsidRPr="009341FF">
        <w:rPr>
          <w:sz w:val="24"/>
          <w:szCs w:val="24"/>
        </w:rPr>
        <w:tab/>
        <w:t>«</w:t>
      </w:r>
      <w:r w:rsidR="003D4599" w:rsidRPr="009341FF">
        <w:rPr>
          <w:rFonts w:eastAsia="Times New Roman CYR"/>
          <w:sz w:val="24"/>
          <w:szCs w:val="28"/>
        </w:rPr>
        <w:t>Кораблестроение и морская техника</w:t>
      </w:r>
      <w:r w:rsidRPr="009341FF">
        <w:rPr>
          <w:sz w:val="24"/>
          <w:szCs w:val="24"/>
        </w:rPr>
        <w:t>»</w:t>
      </w:r>
    </w:p>
    <w:p w14:paraId="5C93508B" w14:textId="77777777" w:rsidR="00AC571B" w:rsidRPr="00F64F50" w:rsidRDefault="00AC571B" w:rsidP="00AC571B">
      <w:pPr>
        <w:tabs>
          <w:tab w:val="left" w:pos="1418"/>
        </w:tabs>
        <w:jc w:val="both"/>
        <w:rPr>
          <w:sz w:val="28"/>
          <w:szCs w:val="24"/>
        </w:rPr>
      </w:pPr>
      <w:r w:rsidRPr="009341FF">
        <w:rPr>
          <w:sz w:val="24"/>
          <w:szCs w:val="24"/>
        </w:rPr>
        <w:t>Кафедра</w:t>
      </w:r>
      <w:r w:rsidRPr="009341FF">
        <w:rPr>
          <w:sz w:val="24"/>
          <w:szCs w:val="24"/>
        </w:rPr>
        <w:tab/>
        <w:t>«</w:t>
      </w:r>
      <w:r w:rsidRPr="009341FF">
        <w:rPr>
          <w:rFonts w:eastAsia="Times New Roman CYR"/>
          <w:sz w:val="24"/>
          <w:szCs w:val="24"/>
        </w:rPr>
        <w:t>Управление качеством</w:t>
      </w:r>
      <w:r w:rsidRPr="009341FF">
        <w:rPr>
          <w:sz w:val="24"/>
          <w:szCs w:val="24"/>
        </w:rPr>
        <w:t>»</w:t>
      </w:r>
    </w:p>
    <w:p w14:paraId="570EF31D" w14:textId="19A19A36" w:rsidR="006961E8" w:rsidRPr="00D040AA" w:rsidRDefault="006961E8" w:rsidP="006961E8">
      <w:pPr>
        <w:spacing w:line="200" w:lineRule="atLeast"/>
        <w:rPr>
          <w:sz w:val="18"/>
          <w:szCs w:val="18"/>
        </w:rPr>
      </w:pPr>
      <w:r w:rsidRPr="00D040AA">
        <w:rPr>
          <w:sz w:val="24"/>
          <w:szCs w:val="24"/>
        </w:rPr>
        <w:tab/>
      </w:r>
      <w:r w:rsidRPr="00D040AA">
        <w:rPr>
          <w:sz w:val="24"/>
          <w:szCs w:val="24"/>
        </w:rPr>
        <w:tab/>
      </w:r>
      <w:r w:rsidRPr="00D040AA">
        <w:rPr>
          <w:sz w:val="24"/>
          <w:szCs w:val="24"/>
        </w:rPr>
        <w:tab/>
      </w:r>
      <w:r w:rsidRPr="00D040AA">
        <w:rPr>
          <w:sz w:val="24"/>
          <w:szCs w:val="24"/>
        </w:rPr>
        <w:tab/>
      </w:r>
      <w:r w:rsidRPr="00D040AA">
        <w:rPr>
          <w:sz w:val="24"/>
          <w:szCs w:val="24"/>
        </w:rPr>
        <w:tab/>
      </w:r>
    </w:p>
    <w:p w14:paraId="17A4810C" w14:textId="77777777" w:rsidR="00D040AA" w:rsidRPr="00D040AA" w:rsidRDefault="00D040AA" w:rsidP="00D040AA">
      <w:pPr>
        <w:rPr>
          <w:sz w:val="24"/>
          <w:szCs w:val="24"/>
        </w:rPr>
      </w:pPr>
    </w:p>
    <w:p w14:paraId="36E7B626" w14:textId="77777777" w:rsidR="00D040AA" w:rsidRPr="00D040AA" w:rsidRDefault="00D040AA" w:rsidP="00D040AA">
      <w:pPr>
        <w:keepNext/>
        <w:autoSpaceDE w:val="0"/>
        <w:autoSpaceDN w:val="0"/>
        <w:ind w:left="5664" w:firstLine="708"/>
        <w:outlineLvl w:val="3"/>
        <w:rPr>
          <w:sz w:val="24"/>
          <w:szCs w:val="24"/>
        </w:rPr>
      </w:pPr>
    </w:p>
    <w:p w14:paraId="5443B72B" w14:textId="77777777" w:rsidR="00875B1E" w:rsidRDefault="00875B1E" w:rsidP="00875B1E">
      <w:pPr>
        <w:spacing w:line="360" w:lineRule="auto"/>
        <w:jc w:val="center"/>
        <w:rPr>
          <w:b/>
          <w:sz w:val="28"/>
          <w:szCs w:val="28"/>
        </w:rPr>
      </w:pPr>
      <w:r w:rsidRPr="00B100AE">
        <w:rPr>
          <w:b/>
          <w:sz w:val="28"/>
          <w:szCs w:val="28"/>
        </w:rPr>
        <w:t>ЗАДАНИЕ</w:t>
      </w:r>
    </w:p>
    <w:p w14:paraId="2432460F" w14:textId="77777777" w:rsidR="009341FF" w:rsidRDefault="009341FF" w:rsidP="003B2D0D">
      <w:pPr>
        <w:spacing w:line="200" w:lineRule="atLeast"/>
        <w:ind w:left="-12" w:hanging="30"/>
        <w:jc w:val="center"/>
        <w:rPr>
          <w:sz w:val="24"/>
          <w:szCs w:val="24"/>
        </w:rPr>
      </w:pPr>
      <w:r w:rsidRPr="00667E45">
        <w:rPr>
          <w:sz w:val="24"/>
          <w:szCs w:val="24"/>
        </w:rPr>
        <w:t xml:space="preserve">на практическую подготовку при проведении </w:t>
      </w:r>
      <w:r>
        <w:rPr>
          <w:sz w:val="24"/>
          <w:szCs w:val="24"/>
        </w:rPr>
        <w:t>учебной</w:t>
      </w:r>
      <w:r w:rsidRPr="00667E45">
        <w:rPr>
          <w:sz w:val="24"/>
          <w:szCs w:val="24"/>
        </w:rPr>
        <w:t xml:space="preserve"> практики</w:t>
      </w:r>
      <w:r>
        <w:rPr>
          <w:sz w:val="24"/>
          <w:szCs w:val="24"/>
        </w:rPr>
        <w:t xml:space="preserve"> </w:t>
      </w:r>
    </w:p>
    <w:p w14:paraId="54077456" w14:textId="386C2B04" w:rsidR="003B2D0D" w:rsidRDefault="00EA6CE6" w:rsidP="003B2D0D">
      <w:pPr>
        <w:spacing w:line="200" w:lineRule="atLeast"/>
        <w:ind w:left="-12" w:hanging="30"/>
        <w:jc w:val="center"/>
        <w:rPr>
          <w:sz w:val="24"/>
          <w:szCs w:val="24"/>
        </w:rPr>
      </w:pPr>
      <w:r>
        <w:rPr>
          <w:sz w:val="24"/>
          <w:szCs w:val="24"/>
        </w:rPr>
        <w:t>ОЗНАКОМИТЕЛЬН</w:t>
      </w:r>
      <w:r w:rsidR="009341FF">
        <w:rPr>
          <w:sz w:val="24"/>
          <w:szCs w:val="24"/>
        </w:rPr>
        <w:t>АЯ ПРАКТИКА</w:t>
      </w:r>
    </w:p>
    <w:p w14:paraId="01D86864" w14:textId="77777777" w:rsidR="00875B1E" w:rsidRDefault="00875B1E" w:rsidP="00875B1E">
      <w:pPr>
        <w:jc w:val="center"/>
        <w:rPr>
          <w:sz w:val="28"/>
          <w:szCs w:val="24"/>
        </w:rPr>
      </w:pPr>
    </w:p>
    <w:p w14:paraId="66298344" w14:textId="416316A2" w:rsidR="00875B1E" w:rsidRPr="009341FF" w:rsidRDefault="009341FF" w:rsidP="00875B1E">
      <w:pPr>
        <w:jc w:val="center"/>
        <w:rPr>
          <w:sz w:val="24"/>
          <w:szCs w:val="24"/>
        </w:rPr>
      </w:pPr>
      <w:r>
        <w:rPr>
          <w:sz w:val="24"/>
          <w:szCs w:val="24"/>
        </w:rPr>
        <w:t>на</w:t>
      </w:r>
      <w:r w:rsidR="00875B1E" w:rsidRPr="009341FF">
        <w:rPr>
          <w:sz w:val="24"/>
          <w:szCs w:val="24"/>
        </w:rPr>
        <w:t xml:space="preserve"> </w:t>
      </w:r>
      <w:r w:rsidR="00C5009B" w:rsidRPr="000D3F26">
        <w:rPr>
          <w:sz w:val="24"/>
          <w:szCs w:val="24"/>
          <w:highlight w:val="yellow"/>
        </w:rPr>
        <w:t>ФБУ «Государственный региональный центр стандартизации, метрологии и испытаний в Ростовской области»</w:t>
      </w:r>
    </w:p>
    <w:p w14:paraId="619DB7B9" w14:textId="77777777" w:rsidR="00875B1E" w:rsidRDefault="00875B1E" w:rsidP="00875B1E">
      <w:pPr>
        <w:tabs>
          <w:tab w:val="left" w:pos="3261"/>
        </w:tabs>
        <w:jc w:val="both"/>
        <w:rPr>
          <w:sz w:val="24"/>
          <w:szCs w:val="24"/>
        </w:rPr>
      </w:pPr>
    </w:p>
    <w:p w14:paraId="7A9E13E3" w14:textId="12DA934B" w:rsidR="00875B1E" w:rsidRPr="005D5817" w:rsidRDefault="00875B1E" w:rsidP="00875B1E">
      <w:pPr>
        <w:tabs>
          <w:tab w:val="left" w:pos="3261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период</w:t>
      </w:r>
      <w:r>
        <w:rPr>
          <w:sz w:val="24"/>
          <w:szCs w:val="24"/>
        </w:rPr>
        <w:tab/>
      </w:r>
      <w:r w:rsidRPr="00541F62">
        <w:rPr>
          <w:sz w:val="24"/>
          <w:szCs w:val="24"/>
        </w:rPr>
        <w:t xml:space="preserve">с </w:t>
      </w:r>
      <w:r w:rsidR="00294047" w:rsidRPr="004A3EA6">
        <w:rPr>
          <w:sz w:val="24"/>
          <w:szCs w:val="24"/>
          <w:highlight w:val="yellow"/>
        </w:rPr>
        <w:t>10.06</w:t>
      </w:r>
      <w:r w:rsidR="00541F62" w:rsidRPr="004A3EA6">
        <w:rPr>
          <w:sz w:val="24"/>
          <w:szCs w:val="24"/>
          <w:highlight w:val="yellow"/>
        </w:rPr>
        <w:t>.2024</w:t>
      </w:r>
      <w:r w:rsidRPr="004A3EA6">
        <w:rPr>
          <w:sz w:val="24"/>
          <w:szCs w:val="24"/>
          <w:highlight w:val="yellow"/>
        </w:rPr>
        <w:t xml:space="preserve"> по </w:t>
      </w:r>
      <w:r w:rsidR="00294047" w:rsidRPr="004A3EA6">
        <w:rPr>
          <w:sz w:val="24"/>
          <w:szCs w:val="24"/>
          <w:highlight w:val="yellow"/>
        </w:rPr>
        <w:t>06.07.</w:t>
      </w:r>
      <w:r w:rsidR="00541F62" w:rsidRPr="004A3EA6">
        <w:rPr>
          <w:sz w:val="24"/>
          <w:szCs w:val="24"/>
          <w:highlight w:val="yellow"/>
        </w:rPr>
        <w:t>2024</w:t>
      </w:r>
    </w:p>
    <w:p w14:paraId="1D6DE9F2" w14:textId="77777777" w:rsidR="00875B1E" w:rsidRDefault="00875B1E" w:rsidP="00875B1E">
      <w:pPr>
        <w:tabs>
          <w:tab w:val="left" w:pos="3261"/>
        </w:tabs>
        <w:rPr>
          <w:sz w:val="24"/>
          <w:szCs w:val="24"/>
        </w:rPr>
      </w:pPr>
    </w:p>
    <w:p w14:paraId="1CB4B3C5" w14:textId="17D2C7B9" w:rsidR="00875B1E" w:rsidRPr="005D5817" w:rsidRDefault="00875B1E" w:rsidP="00875B1E">
      <w:pPr>
        <w:tabs>
          <w:tab w:val="left" w:pos="3261"/>
        </w:tabs>
        <w:rPr>
          <w:sz w:val="24"/>
          <w:szCs w:val="24"/>
          <w:vertAlign w:val="superscript"/>
        </w:rPr>
      </w:pPr>
      <w:r w:rsidRPr="005D5817"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 w:rsidR="00150822" w:rsidRPr="00F01224">
        <w:rPr>
          <w:sz w:val="24"/>
          <w:szCs w:val="24"/>
          <w:highlight w:val="yellow"/>
        </w:rPr>
        <w:t xml:space="preserve">Фамилия </w:t>
      </w:r>
      <w:r w:rsidRPr="00F01224">
        <w:rPr>
          <w:sz w:val="24"/>
          <w:szCs w:val="24"/>
          <w:highlight w:val="yellow"/>
        </w:rPr>
        <w:t xml:space="preserve">Имя Отчество </w:t>
      </w:r>
    </w:p>
    <w:p w14:paraId="5B6151A6" w14:textId="77777777" w:rsidR="00875B1E" w:rsidRDefault="00875B1E" w:rsidP="00875B1E">
      <w:pPr>
        <w:tabs>
          <w:tab w:val="left" w:pos="3261"/>
          <w:tab w:val="left" w:pos="5670"/>
        </w:tabs>
        <w:rPr>
          <w:sz w:val="24"/>
          <w:szCs w:val="24"/>
        </w:rPr>
      </w:pPr>
    </w:p>
    <w:p w14:paraId="3F863947" w14:textId="19BD680D" w:rsidR="00875B1E" w:rsidRPr="005D5817" w:rsidRDefault="00875B1E" w:rsidP="00875B1E">
      <w:pPr>
        <w:tabs>
          <w:tab w:val="left" w:pos="3261"/>
          <w:tab w:val="left" w:pos="5670"/>
        </w:tabs>
        <w:rPr>
          <w:sz w:val="24"/>
          <w:szCs w:val="24"/>
        </w:rPr>
      </w:pPr>
      <w:r w:rsidRPr="005D5817">
        <w:rPr>
          <w:sz w:val="24"/>
          <w:szCs w:val="24"/>
        </w:rPr>
        <w:t>Обозначение отчета</w:t>
      </w:r>
      <w:r>
        <w:rPr>
          <w:sz w:val="24"/>
          <w:szCs w:val="24"/>
        </w:rPr>
        <w:tab/>
      </w:r>
      <w:r w:rsidR="00EA6CE6">
        <w:rPr>
          <w:sz w:val="24"/>
          <w:szCs w:val="24"/>
        </w:rPr>
        <w:t>У</w:t>
      </w:r>
      <w:r w:rsidRPr="005D5817">
        <w:rPr>
          <w:sz w:val="24"/>
          <w:szCs w:val="24"/>
        </w:rPr>
        <w:t>П.</w:t>
      </w:r>
      <w:r w:rsidRPr="00F01224">
        <w:rPr>
          <w:sz w:val="24"/>
          <w:szCs w:val="24"/>
          <w:highlight w:val="yellow"/>
        </w:rPr>
        <w:t>ХХ</w:t>
      </w:r>
      <w:r w:rsidRPr="005D5817">
        <w:rPr>
          <w:sz w:val="24"/>
          <w:szCs w:val="24"/>
        </w:rPr>
        <w:t>0000.000</w:t>
      </w:r>
      <w:r w:rsidR="00C643F6">
        <w:rPr>
          <w:sz w:val="24"/>
          <w:szCs w:val="24"/>
        </w:rPr>
        <w:t xml:space="preserve"> ТЗ</w:t>
      </w:r>
      <w:r>
        <w:rPr>
          <w:sz w:val="24"/>
          <w:szCs w:val="24"/>
        </w:rPr>
        <w:tab/>
      </w:r>
      <w:r w:rsidRPr="00EF5D80">
        <w:rPr>
          <w:sz w:val="24"/>
          <w:szCs w:val="24"/>
        </w:rPr>
        <w:t xml:space="preserve">Группа </w:t>
      </w:r>
      <w:r w:rsidR="000D3F26" w:rsidRPr="00EF5D80">
        <w:rPr>
          <w:sz w:val="24"/>
          <w:szCs w:val="24"/>
        </w:rPr>
        <w:t>П</w:t>
      </w:r>
      <w:r w:rsidR="004A3EA6">
        <w:rPr>
          <w:sz w:val="24"/>
          <w:szCs w:val="24"/>
        </w:rPr>
        <w:t>З</w:t>
      </w:r>
      <w:r w:rsidR="000D3F26" w:rsidRPr="00EF5D80">
        <w:rPr>
          <w:sz w:val="24"/>
          <w:szCs w:val="24"/>
        </w:rPr>
        <w:t>СМ11</w:t>
      </w:r>
    </w:p>
    <w:p w14:paraId="1B5028D2" w14:textId="77777777" w:rsidR="00875B1E" w:rsidRDefault="00875B1E" w:rsidP="00875B1E">
      <w:pPr>
        <w:jc w:val="both"/>
        <w:rPr>
          <w:sz w:val="24"/>
          <w:szCs w:val="24"/>
        </w:rPr>
      </w:pPr>
    </w:p>
    <w:p w14:paraId="6D3AB376" w14:textId="670B20FC" w:rsidR="00875B1E" w:rsidRPr="005D5817" w:rsidRDefault="00875B1E" w:rsidP="00875B1E">
      <w:pPr>
        <w:jc w:val="both"/>
        <w:rPr>
          <w:sz w:val="24"/>
          <w:szCs w:val="24"/>
        </w:rPr>
      </w:pPr>
      <w:r w:rsidRPr="005D5817">
        <w:rPr>
          <w:sz w:val="24"/>
          <w:szCs w:val="24"/>
        </w:rPr>
        <w:t xml:space="preserve">Срок представления отчета на кафедру </w:t>
      </w:r>
      <w:r w:rsidRPr="00A85169">
        <w:rPr>
          <w:sz w:val="24"/>
          <w:szCs w:val="24"/>
        </w:rPr>
        <w:t xml:space="preserve">в соответствии с </w:t>
      </w:r>
      <w:bookmarkStart w:id="0" w:name="_Hlk157501833"/>
      <w:r w:rsidR="000D3F26" w:rsidRPr="00A85169">
        <w:rPr>
          <w:sz w:val="24"/>
          <w:szCs w:val="24"/>
        </w:rPr>
        <w:t xml:space="preserve">«Положением о </w:t>
      </w:r>
      <w:r w:rsidR="000D3F26">
        <w:rPr>
          <w:sz w:val="24"/>
          <w:szCs w:val="24"/>
        </w:rPr>
        <w:t>практической подготовке обучающихся</w:t>
      </w:r>
      <w:r w:rsidR="000D3F26" w:rsidRPr="00A85169">
        <w:rPr>
          <w:sz w:val="24"/>
          <w:szCs w:val="24"/>
        </w:rPr>
        <w:t xml:space="preserve">, осваивающих основные профессиональные образовательные программы высшего образования» от </w:t>
      </w:r>
      <w:r w:rsidR="000D3F26">
        <w:rPr>
          <w:sz w:val="24"/>
          <w:szCs w:val="24"/>
        </w:rPr>
        <w:t>28.01.2022</w:t>
      </w:r>
      <w:r w:rsidR="000D3F26" w:rsidRPr="004F3DF6">
        <w:rPr>
          <w:sz w:val="24"/>
          <w:szCs w:val="24"/>
        </w:rPr>
        <w:t xml:space="preserve"> №</w:t>
      </w:r>
      <w:r w:rsidR="000D3F26">
        <w:rPr>
          <w:sz w:val="24"/>
          <w:szCs w:val="24"/>
        </w:rPr>
        <w:t>19.</w:t>
      </w:r>
      <w:bookmarkEnd w:id="0"/>
      <w:r>
        <w:rPr>
          <w:sz w:val="24"/>
          <w:szCs w:val="24"/>
        </w:rPr>
        <w:tab/>
      </w:r>
      <w:r w:rsidR="00401B57">
        <w:rPr>
          <w:sz w:val="24"/>
          <w:szCs w:val="24"/>
        </w:rPr>
        <w:tab/>
      </w:r>
      <w:r w:rsidR="00401B57">
        <w:rPr>
          <w:sz w:val="24"/>
          <w:szCs w:val="24"/>
        </w:rPr>
        <w:tab/>
      </w:r>
      <w:r w:rsidR="00401B57">
        <w:rPr>
          <w:sz w:val="24"/>
          <w:szCs w:val="24"/>
        </w:rPr>
        <w:tab/>
      </w:r>
      <w:r w:rsidR="00294047" w:rsidRPr="004A3EA6">
        <w:rPr>
          <w:sz w:val="24"/>
          <w:szCs w:val="24"/>
          <w:highlight w:val="yellow"/>
        </w:rPr>
        <w:t>08.07</w:t>
      </w:r>
      <w:r w:rsidR="00541F62" w:rsidRPr="004A3EA6">
        <w:rPr>
          <w:sz w:val="24"/>
          <w:szCs w:val="24"/>
          <w:highlight w:val="yellow"/>
        </w:rPr>
        <w:t>.2024</w:t>
      </w:r>
    </w:p>
    <w:p w14:paraId="0003B866" w14:textId="77777777" w:rsidR="00875B1E" w:rsidRDefault="00875B1E" w:rsidP="00875B1E">
      <w:pPr>
        <w:jc w:val="both"/>
        <w:rPr>
          <w:sz w:val="24"/>
          <w:szCs w:val="24"/>
        </w:rPr>
      </w:pPr>
    </w:p>
    <w:p w14:paraId="29C5BE5A" w14:textId="77777777" w:rsidR="00875B1E" w:rsidRDefault="00875B1E" w:rsidP="00875B1E">
      <w:pPr>
        <w:jc w:val="both"/>
        <w:rPr>
          <w:sz w:val="24"/>
          <w:szCs w:val="24"/>
        </w:rPr>
      </w:pPr>
      <w:r w:rsidRPr="005D5817">
        <w:rPr>
          <w:sz w:val="24"/>
          <w:szCs w:val="24"/>
        </w:rPr>
        <w:t xml:space="preserve">Содержание индивидуального задания: </w:t>
      </w:r>
    </w:p>
    <w:p w14:paraId="22245D5D" w14:textId="77777777" w:rsidR="00875B1E" w:rsidRPr="005D5817" w:rsidRDefault="00875B1E" w:rsidP="00875B1E">
      <w:pPr>
        <w:jc w:val="both"/>
        <w:rPr>
          <w:sz w:val="24"/>
          <w:szCs w:val="24"/>
        </w:rPr>
      </w:pPr>
    </w:p>
    <w:p w14:paraId="617F47E8" w14:textId="45FBFB8A" w:rsidR="00117CE0" w:rsidRPr="00117CE0" w:rsidRDefault="00117CE0" w:rsidP="00117CE0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 xml:space="preserve">1. Разработать рабочий график прохождения практики и индивидуальное задание (согласовать с руководителем от университета и предприятия). </w:t>
      </w:r>
      <w:r w:rsidR="00D803A0">
        <w:rPr>
          <w:sz w:val="24"/>
          <w:szCs w:val="24"/>
        </w:rPr>
        <w:t>(УК-6</w:t>
      </w:r>
      <w:r w:rsidRPr="00117CE0">
        <w:rPr>
          <w:sz w:val="24"/>
          <w:szCs w:val="24"/>
        </w:rPr>
        <w:t>).</w:t>
      </w:r>
    </w:p>
    <w:p w14:paraId="6AF67D20" w14:textId="6C5CF74C" w:rsidR="00117CE0" w:rsidRPr="00117CE0" w:rsidRDefault="00117CE0" w:rsidP="00117CE0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>2. Аналитический обзор технической, научной и учебной литературы по теме практики. Провести поиск достижений отечественной и зарубежной науки, техники и использованием информационно- коммуникационных технологий. В отчете необходимо выполнить анализ источников, соблюдая правила цитирования и ссылок, систематизировать результаты проведённого поиска и сделать выводы. Оформить в виде списка используемых источников в соответствии с нормативными требованиями (ГОСТ 7.1-2003 СИБИД. Библиографическая запись. Библиографическое описание. Общие требования и правила составления; ГОСТ Р 7.0.5-2008 Библиографическая ссылка. Общие требования и правила составления; ГОСТ 7.82-2001 СИБИД. Библиографическая запись. Библиографическое описание электронных ресурсов. Общие требования и правила составления).</w:t>
      </w:r>
    </w:p>
    <w:p w14:paraId="0D2B1968" w14:textId="0D3EDAEC" w:rsidR="00117CE0" w:rsidRPr="00117CE0" w:rsidRDefault="00117CE0" w:rsidP="00117CE0">
      <w:pPr>
        <w:tabs>
          <w:tab w:val="left" w:pos="284"/>
        </w:tabs>
        <w:jc w:val="both"/>
        <w:rPr>
          <w:sz w:val="24"/>
          <w:szCs w:val="24"/>
        </w:rPr>
      </w:pPr>
      <w:r w:rsidRPr="00117CE0">
        <w:rPr>
          <w:sz w:val="24"/>
          <w:szCs w:val="24"/>
        </w:rPr>
        <w:t>3. Изучение деятельности предприятия/организации. Сфера деятельности, производимая продукция/услуги. Место предприяти</w:t>
      </w:r>
      <w:r w:rsidR="006C2703">
        <w:rPr>
          <w:sz w:val="24"/>
          <w:szCs w:val="24"/>
        </w:rPr>
        <w:t>я</w:t>
      </w:r>
      <w:r w:rsidRPr="00117CE0">
        <w:rPr>
          <w:sz w:val="24"/>
          <w:szCs w:val="24"/>
        </w:rPr>
        <w:t xml:space="preserve"> в региональном секторе экономики. (</w:t>
      </w:r>
      <w:r w:rsidR="00D803A0">
        <w:rPr>
          <w:sz w:val="24"/>
          <w:szCs w:val="24"/>
        </w:rPr>
        <w:t>УК-</w:t>
      </w:r>
      <w:r w:rsidR="00466973">
        <w:rPr>
          <w:sz w:val="24"/>
          <w:szCs w:val="24"/>
        </w:rPr>
        <w:t>6</w:t>
      </w:r>
      <w:r w:rsidRPr="00117CE0">
        <w:rPr>
          <w:sz w:val="24"/>
          <w:szCs w:val="24"/>
        </w:rPr>
        <w:t>).</w:t>
      </w:r>
    </w:p>
    <w:p w14:paraId="497A6A18" w14:textId="3F615112" w:rsidR="00117CE0" w:rsidRPr="00117CE0" w:rsidRDefault="00736898" w:rsidP="00117CE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117CE0" w:rsidRPr="00117CE0">
        <w:rPr>
          <w:sz w:val="24"/>
          <w:szCs w:val="24"/>
        </w:rPr>
        <w:t>. Анализ существующей системы менеджмента качества (системы обеспечения качества, системы ОТК</w:t>
      </w:r>
      <w:r w:rsidR="006C2703">
        <w:rPr>
          <w:sz w:val="24"/>
          <w:szCs w:val="24"/>
        </w:rPr>
        <w:t>, менеджмента измерений</w:t>
      </w:r>
      <w:r w:rsidR="00117CE0" w:rsidRPr="00117CE0">
        <w:rPr>
          <w:sz w:val="24"/>
          <w:szCs w:val="24"/>
        </w:rPr>
        <w:t xml:space="preserve">) на производстве. </w:t>
      </w:r>
    </w:p>
    <w:p w14:paraId="30B42301" w14:textId="1370085E" w:rsidR="00117CE0" w:rsidRDefault="00736898" w:rsidP="00117CE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17CE0" w:rsidRPr="00117CE0">
        <w:rPr>
          <w:sz w:val="24"/>
          <w:szCs w:val="24"/>
        </w:rPr>
        <w:t xml:space="preserve">. Анализ метрологического обеспечения производства/организации. Изучить и описать современные методы измерений, контроля, испытаний и управления качеством, используемые в организации. Результаты анализа обобщить в выводе. </w:t>
      </w:r>
    </w:p>
    <w:p w14:paraId="63E11A3A" w14:textId="2FB6C9F5" w:rsidR="009873C8" w:rsidRPr="00117CE0" w:rsidRDefault="00736898" w:rsidP="00117CE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9873C8">
        <w:rPr>
          <w:sz w:val="24"/>
          <w:szCs w:val="24"/>
        </w:rPr>
        <w:t>. Написание реферата по заданной теме (УК-</w:t>
      </w:r>
      <w:r w:rsidR="00466973">
        <w:rPr>
          <w:sz w:val="24"/>
          <w:szCs w:val="24"/>
        </w:rPr>
        <w:t>6</w:t>
      </w:r>
      <w:r w:rsidR="009873C8">
        <w:rPr>
          <w:sz w:val="24"/>
          <w:szCs w:val="24"/>
        </w:rPr>
        <w:t>)</w:t>
      </w:r>
    </w:p>
    <w:p w14:paraId="315DD80A" w14:textId="126E9BD7" w:rsidR="00117CE0" w:rsidRPr="00117CE0" w:rsidRDefault="00736898" w:rsidP="00117CE0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17CE0" w:rsidRPr="00117CE0">
        <w:rPr>
          <w:sz w:val="24"/>
          <w:szCs w:val="24"/>
        </w:rPr>
        <w:t>. Формирование отчета по практике с учетом требований к оформлению и содержанию. (</w:t>
      </w:r>
      <w:r w:rsidR="000D639F">
        <w:rPr>
          <w:sz w:val="24"/>
          <w:szCs w:val="24"/>
        </w:rPr>
        <w:t>УК-6)</w:t>
      </w:r>
    </w:p>
    <w:p w14:paraId="5C56E008" w14:textId="77777777" w:rsidR="00D537F9" w:rsidRPr="00117CE0" w:rsidRDefault="00D537F9" w:rsidP="00117CE0">
      <w:pPr>
        <w:tabs>
          <w:tab w:val="left" w:pos="284"/>
        </w:tabs>
        <w:jc w:val="both"/>
        <w:rPr>
          <w:sz w:val="24"/>
          <w:szCs w:val="24"/>
        </w:rPr>
      </w:pPr>
    </w:p>
    <w:p w14:paraId="7241DECB" w14:textId="77777777" w:rsidR="00875B1E" w:rsidRPr="003D6EC4" w:rsidRDefault="00875B1E" w:rsidP="00875B1E">
      <w:pPr>
        <w:tabs>
          <w:tab w:val="left" w:pos="284"/>
        </w:tabs>
        <w:jc w:val="both"/>
        <w:rPr>
          <w:sz w:val="24"/>
          <w:szCs w:val="24"/>
        </w:rPr>
      </w:pPr>
    </w:p>
    <w:tbl>
      <w:tblPr>
        <w:tblW w:w="0" w:type="auto"/>
        <w:tblInd w:w="-24" w:type="dxa"/>
        <w:tblLayout w:type="fixed"/>
        <w:tblLook w:val="0000" w:firstRow="0" w:lastRow="0" w:firstColumn="0" w:lastColumn="0" w:noHBand="0" w:noVBand="0"/>
      </w:tblPr>
      <w:tblGrid>
        <w:gridCol w:w="5094"/>
        <w:gridCol w:w="2551"/>
        <w:gridCol w:w="2720"/>
      </w:tblGrid>
      <w:tr w:rsidR="00875B1E" w14:paraId="5C0D932E" w14:textId="77777777" w:rsidTr="002D102E">
        <w:tc>
          <w:tcPr>
            <w:tcW w:w="5094" w:type="dxa"/>
            <w:shd w:val="clear" w:color="auto" w:fill="auto"/>
            <w:vAlign w:val="center"/>
          </w:tcPr>
          <w:p w14:paraId="640D1073" w14:textId="77777777" w:rsidR="00875B1E" w:rsidRDefault="00875B1E" w:rsidP="00EC41FE">
            <w:pPr>
              <w:tabs>
                <w:tab w:val="left" w:pos="2352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643CEB9C" w14:textId="77777777" w:rsidR="00875B1E" w:rsidRDefault="00875B1E" w:rsidP="00EC41F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1027A5BA" w14:textId="77777777" w:rsidR="00875B1E" w:rsidRDefault="00875B1E" w:rsidP="00EC4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75B1E" w14:paraId="6D0A4C9E" w14:textId="77777777" w:rsidTr="002D102E">
        <w:tc>
          <w:tcPr>
            <w:tcW w:w="5094" w:type="dxa"/>
            <w:shd w:val="clear" w:color="auto" w:fill="auto"/>
            <w:vAlign w:val="center"/>
          </w:tcPr>
          <w:p w14:paraId="55458AFD" w14:textId="77777777" w:rsidR="009341FF" w:rsidRPr="001A2DA7" w:rsidRDefault="009341FF" w:rsidP="009341FF">
            <w:pPr>
              <w:tabs>
                <w:tab w:val="left" w:pos="2352"/>
              </w:tabs>
              <w:rPr>
                <w:sz w:val="24"/>
                <w:szCs w:val="24"/>
              </w:rPr>
            </w:pPr>
            <w:r w:rsidRPr="001A2DA7">
              <w:rPr>
                <w:sz w:val="24"/>
                <w:szCs w:val="24"/>
              </w:rPr>
              <w:t xml:space="preserve">Руководитель практической </w:t>
            </w:r>
          </w:p>
          <w:p w14:paraId="0FD437E9" w14:textId="67F1F5C8" w:rsidR="00875B1E" w:rsidRDefault="009341FF" w:rsidP="009341FF">
            <w:pPr>
              <w:tabs>
                <w:tab w:val="left" w:pos="2352"/>
              </w:tabs>
              <w:rPr>
                <w:sz w:val="24"/>
                <w:szCs w:val="24"/>
              </w:rPr>
            </w:pPr>
            <w:r w:rsidRPr="001A2DA7">
              <w:rPr>
                <w:sz w:val="24"/>
                <w:szCs w:val="24"/>
              </w:rPr>
              <w:t>подготовки от ДГТУ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578CB" w14:textId="124D8847" w:rsidR="00875B1E" w:rsidRPr="00150822" w:rsidRDefault="00875B1E" w:rsidP="00EF5D8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6FB0CF36" w14:textId="5AEE448B" w:rsidR="00875B1E" w:rsidRPr="00450B2C" w:rsidRDefault="00450B2C" w:rsidP="00EC41FE">
            <w:pPr>
              <w:jc w:val="center"/>
            </w:pPr>
            <w:r w:rsidRPr="00450B2C">
              <w:rPr>
                <w:sz w:val="24"/>
                <w:szCs w:val="24"/>
              </w:rPr>
              <w:t xml:space="preserve">Т.В. </w:t>
            </w:r>
            <w:proofErr w:type="spellStart"/>
            <w:r w:rsidRPr="00450B2C">
              <w:rPr>
                <w:sz w:val="24"/>
                <w:szCs w:val="24"/>
              </w:rPr>
              <w:t>Атоян</w:t>
            </w:r>
            <w:proofErr w:type="spellEnd"/>
          </w:p>
        </w:tc>
      </w:tr>
      <w:tr w:rsidR="00875B1E" w14:paraId="4DBCCD18" w14:textId="77777777" w:rsidTr="002D102E">
        <w:tc>
          <w:tcPr>
            <w:tcW w:w="5094" w:type="dxa"/>
            <w:shd w:val="clear" w:color="auto" w:fill="auto"/>
            <w:vAlign w:val="center"/>
          </w:tcPr>
          <w:p w14:paraId="3F2A28EF" w14:textId="77777777" w:rsidR="00875B1E" w:rsidRDefault="00875B1E" w:rsidP="00EC41FE">
            <w:pPr>
              <w:tabs>
                <w:tab w:val="left" w:pos="2352"/>
              </w:tabs>
              <w:snapToGrid w:val="0"/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712314" w14:textId="0C1BACCA" w:rsidR="00875B1E" w:rsidRPr="00150822" w:rsidRDefault="002D102E" w:rsidP="002D102E">
            <w:pPr>
              <w:tabs>
                <w:tab w:val="left" w:pos="2352"/>
              </w:tabs>
              <w:snapToGrid w:val="0"/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50822">
              <w:rPr>
                <w:vertAlign w:val="superscript"/>
              </w:rPr>
              <w:t>подпись, дата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425B9054" w14:textId="77777777" w:rsidR="00875B1E" w:rsidRPr="00D803A0" w:rsidRDefault="00875B1E" w:rsidP="00EC41FE">
            <w:pPr>
              <w:tabs>
                <w:tab w:val="left" w:pos="2352"/>
              </w:tabs>
              <w:snapToGrid w:val="0"/>
              <w:spacing w:line="360" w:lineRule="auto"/>
              <w:jc w:val="center"/>
              <w:rPr>
                <w:color w:val="171717"/>
                <w:sz w:val="18"/>
                <w:szCs w:val="18"/>
                <w:highlight w:val="yellow"/>
              </w:rPr>
            </w:pPr>
          </w:p>
        </w:tc>
      </w:tr>
      <w:tr w:rsidR="00875B1E" w14:paraId="3080FAB9" w14:textId="77777777" w:rsidTr="002D102E">
        <w:tc>
          <w:tcPr>
            <w:tcW w:w="5094" w:type="dxa"/>
            <w:shd w:val="clear" w:color="auto" w:fill="auto"/>
            <w:vAlign w:val="center"/>
          </w:tcPr>
          <w:p w14:paraId="5F14DEBE" w14:textId="77777777" w:rsidR="00875B1E" w:rsidRDefault="00875B1E" w:rsidP="00EC41FE">
            <w:pPr>
              <w:tabs>
                <w:tab w:val="left" w:pos="2352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14:paraId="3EB214BC" w14:textId="77777777" w:rsidR="00875B1E" w:rsidRPr="00150822" w:rsidRDefault="00875B1E" w:rsidP="002D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50D257D9" w14:textId="77777777" w:rsidR="00875B1E" w:rsidRPr="00D803A0" w:rsidRDefault="00875B1E" w:rsidP="00EC41FE">
            <w:pPr>
              <w:tabs>
                <w:tab w:val="left" w:pos="2352"/>
              </w:tabs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875B1E" w14:paraId="509D11EE" w14:textId="77777777" w:rsidTr="002D102E">
        <w:tc>
          <w:tcPr>
            <w:tcW w:w="5094" w:type="dxa"/>
            <w:shd w:val="clear" w:color="auto" w:fill="auto"/>
            <w:vAlign w:val="center"/>
          </w:tcPr>
          <w:p w14:paraId="5F1F4B58" w14:textId="77777777" w:rsidR="00875B1E" w:rsidRDefault="00875B1E" w:rsidP="00EC41FE">
            <w:pPr>
              <w:tabs>
                <w:tab w:val="left" w:pos="2352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получил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0DECD" w14:textId="4371BF32" w:rsidR="00875B1E" w:rsidRPr="00150822" w:rsidRDefault="00875B1E" w:rsidP="002D102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26601F4A" w14:textId="77777777" w:rsidR="00875B1E" w:rsidRPr="00D803A0" w:rsidRDefault="00875B1E" w:rsidP="00EC41FE">
            <w:pPr>
              <w:tabs>
                <w:tab w:val="left" w:pos="2352"/>
              </w:tabs>
              <w:spacing w:line="360" w:lineRule="auto"/>
              <w:jc w:val="center"/>
              <w:rPr>
                <w:highlight w:val="yellow"/>
              </w:rPr>
            </w:pPr>
            <w:r w:rsidRPr="00D803A0">
              <w:rPr>
                <w:sz w:val="24"/>
                <w:szCs w:val="24"/>
                <w:highlight w:val="yellow"/>
              </w:rPr>
              <w:t>И.О. Фамилия</w:t>
            </w:r>
          </w:p>
        </w:tc>
      </w:tr>
      <w:tr w:rsidR="002D102E" w14:paraId="2152540E" w14:textId="77777777" w:rsidTr="002D102E">
        <w:tc>
          <w:tcPr>
            <w:tcW w:w="5094" w:type="dxa"/>
            <w:shd w:val="clear" w:color="auto" w:fill="auto"/>
            <w:vAlign w:val="center"/>
          </w:tcPr>
          <w:p w14:paraId="17996E75" w14:textId="77777777" w:rsidR="002D102E" w:rsidRDefault="002D102E" w:rsidP="00EC41FE">
            <w:pPr>
              <w:tabs>
                <w:tab w:val="left" w:pos="2352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742F4934" w14:textId="7165133B" w:rsidR="002D102E" w:rsidRPr="00150822" w:rsidRDefault="002D102E" w:rsidP="002D102E">
            <w:pPr>
              <w:jc w:val="center"/>
              <w:rPr>
                <w:sz w:val="24"/>
                <w:szCs w:val="24"/>
              </w:rPr>
            </w:pPr>
            <w:r w:rsidRPr="00150822">
              <w:rPr>
                <w:vertAlign w:val="superscript"/>
              </w:rPr>
              <w:t>подпись, дата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551853C3" w14:textId="77777777" w:rsidR="002D102E" w:rsidRPr="00D803A0" w:rsidRDefault="002D102E" w:rsidP="00EC41FE">
            <w:pPr>
              <w:tabs>
                <w:tab w:val="left" w:pos="2352"/>
              </w:tabs>
              <w:spacing w:line="36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14:paraId="34C5AC35" w14:textId="77777777" w:rsidR="00875B1E" w:rsidRDefault="00875B1E" w:rsidP="00875B1E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14:paraId="5FF03DEE" w14:textId="77777777" w:rsidR="00AC571B" w:rsidRDefault="00AC571B">
      <w:pPr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br w:type="page"/>
      </w:r>
    </w:p>
    <w:p w14:paraId="067F5B90" w14:textId="77777777" w:rsidR="00AC571B" w:rsidRDefault="00AC571B" w:rsidP="00AC571B">
      <w:pPr>
        <w:pageBreakBefore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ДНЕВНИК ПРОХОЖДЕНИЯ ПРАКТИКИ</w:t>
      </w:r>
    </w:p>
    <w:p w14:paraId="5EE868EB" w14:textId="77777777" w:rsidR="00AC571B" w:rsidRDefault="00AC571B" w:rsidP="00AC571B">
      <w:pPr>
        <w:jc w:val="center"/>
        <w:rPr>
          <w:sz w:val="28"/>
          <w:szCs w:val="28"/>
        </w:rPr>
      </w:pPr>
    </w:p>
    <w:p w14:paraId="150DF5C3" w14:textId="77777777" w:rsidR="00AC571B" w:rsidRDefault="00AC571B" w:rsidP="00AC57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_по </w:t>
      </w:r>
      <w:proofErr w:type="gramStart"/>
      <w:r>
        <w:rPr>
          <w:sz w:val="22"/>
          <w:szCs w:val="22"/>
        </w:rPr>
        <w:t>_ »</w:t>
      </w:r>
      <w:proofErr w:type="gramEnd"/>
      <w:r>
        <w:rPr>
          <w:sz w:val="22"/>
          <w:szCs w:val="22"/>
        </w:rPr>
        <w:t>.</w:t>
      </w:r>
    </w:p>
    <w:p w14:paraId="236E1C57" w14:textId="77777777" w:rsidR="00875B1E" w:rsidRDefault="00875B1E" w:rsidP="00875B1E">
      <w:pPr>
        <w:jc w:val="both"/>
        <w:rPr>
          <w:sz w:val="22"/>
          <w:szCs w:val="22"/>
        </w:rPr>
      </w:pPr>
    </w:p>
    <w:tbl>
      <w:tblPr>
        <w:tblW w:w="10500" w:type="dxa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1"/>
        <w:gridCol w:w="2041"/>
        <w:gridCol w:w="3782"/>
        <w:gridCol w:w="3036"/>
      </w:tblGrid>
      <w:tr w:rsidR="00875B1E" w14:paraId="010FE831" w14:textId="77777777" w:rsidTr="00EC41FE">
        <w:trPr>
          <w:trHeight w:val="419"/>
        </w:trPr>
        <w:tc>
          <w:tcPr>
            <w:tcW w:w="1641" w:type="dxa"/>
            <w:shd w:val="clear" w:color="auto" w:fill="auto"/>
            <w:vAlign w:val="center"/>
          </w:tcPr>
          <w:p w14:paraId="5241FA9D" w14:textId="77777777" w:rsidR="00875B1E" w:rsidRDefault="00875B1E" w:rsidP="00EC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48383E0A" w14:textId="77777777" w:rsidR="00875B1E" w:rsidRDefault="00875B1E" w:rsidP="00EC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0B0D9C7" w14:textId="77777777" w:rsidR="00875B1E" w:rsidRDefault="00875B1E" w:rsidP="00EC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Выполняемые работы</w:t>
            </w:r>
          </w:p>
        </w:tc>
        <w:tc>
          <w:tcPr>
            <w:tcW w:w="3036" w:type="dxa"/>
            <w:shd w:val="clear" w:color="auto" w:fill="auto"/>
            <w:vAlign w:val="center"/>
          </w:tcPr>
          <w:p w14:paraId="0B9F8076" w14:textId="77777777" w:rsidR="00875B1E" w:rsidRDefault="00875B1E" w:rsidP="00EC41FE">
            <w:pPr>
              <w:jc w:val="center"/>
            </w:pPr>
            <w:r>
              <w:rPr>
                <w:sz w:val="24"/>
                <w:szCs w:val="24"/>
              </w:rPr>
              <w:t>Оценка руководителя</w:t>
            </w:r>
          </w:p>
        </w:tc>
      </w:tr>
      <w:tr w:rsidR="00875B1E" w14:paraId="5EF3DDA6" w14:textId="77777777" w:rsidTr="00EC41FE">
        <w:tc>
          <w:tcPr>
            <w:tcW w:w="1641" w:type="dxa"/>
            <w:shd w:val="clear" w:color="auto" w:fill="auto"/>
            <w:vAlign w:val="center"/>
          </w:tcPr>
          <w:p w14:paraId="5A4B518D" w14:textId="1B43ECE3" w:rsidR="00875B1E" w:rsidRPr="00D803A0" w:rsidRDefault="00D36A82" w:rsidP="00BA358B">
            <w:pPr>
              <w:jc w:val="center"/>
              <w:rPr>
                <w:sz w:val="22"/>
                <w:szCs w:val="28"/>
                <w:highlight w:val="yellow"/>
              </w:rPr>
            </w:pPr>
            <w:r>
              <w:rPr>
                <w:sz w:val="22"/>
                <w:szCs w:val="28"/>
                <w:highlight w:val="yellow"/>
              </w:rPr>
              <w:t>10.06.2024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16847F71" w14:textId="4A32B082" w:rsidR="00875B1E" w:rsidRPr="00D803A0" w:rsidRDefault="00C5009B" w:rsidP="00EC41FE">
            <w:pPr>
              <w:rPr>
                <w:sz w:val="22"/>
                <w:szCs w:val="28"/>
                <w:highlight w:val="yellow"/>
              </w:rPr>
            </w:pPr>
            <w:r w:rsidRPr="00D803A0">
              <w:rPr>
                <w:sz w:val="22"/>
                <w:szCs w:val="28"/>
                <w:highlight w:val="yellow"/>
              </w:rPr>
              <w:t>Ростовский ЦСМ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7419E299" w14:textId="77777777" w:rsidR="00875B1E" w:rsidRDefault="00875B1E" w:rsidP="00EC41F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Знакомство с предприятием, его структурой, организацией и направлением деятельности.</w:t>
            </w:r>
          </w:p>
          <w:p w14:paraId="2016EB8A" w14:textId="77777777" w:rsidR="00875B1E" w:rsidRPr="00F529D4" w:rsidRDefault="00875B1E" w:rsidP="00EC41F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Прохождение инструктажа по технике безопасности и охране труда.</w:t>
            </w:r>
          </w:p>
        </w:tc>
        <w:tc>
          <w:tcPr>
            <w:tcW w:w="3036" w:type="dxa"/>
            <w:shd w:val="clear" w:color="auto" w:fill="auto"/>
            <w:vAlign w:val="center"/>
          </w:tcPr>
          <w:p w14:paraId="2A56CC99" w14:textId="77777777" w:rsidR="00875B1E" w:rsidRPr="002D40FC" w:rsidRDefault="00875B1E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C5009B" w14:paraId="18CEB032" w14:textId="77777777" w:rsidTr="00EC41FE">
        <w:tc>
          <w:tcPr>
            <w:tcW w:w="1641" w:type="dxa"/>
            <w:shd w:val="clear" w:color="auto" w:fill="auto"/>
            <w:vAlign w:val="center"/>
          </w:tcPr>
          <w:p w14:paraId="4C8B21DD" w14:textId="77777777" w:rsidR="00C5009B" w:rsidRPr="00D803A0" w:rsidRDefault="00C5009B" w:rsidP="00EC41FE">
            <w:pPr>
              <w:jc w:val="center"/>
              <w:rPr>
                <w:sz w:val="22"/>
                <w:szCs w:val="28"/>
                <w:highlight w:val="yellow"/>
              </w:rPr>
            </w:pPr>
          </w:p>
        </w:tc>
        <w:tc>
          <w:tcPr>
            <w:tcW w:w="2041" w:type="dxa"/>
            <w:shd w:val="clear" w:color="auto" w:fill="auto"/>
          </w:tcPr>
          <w:p w14:paraId="109EFF18" w14:textId="7F26450A" w:rsidR="00C5009B" w:rsidRPr="00D803A0" w:rsidRDefault="00C5009B" w:rsidP="00EC41FE">
            <w:pPr>
              <w:rPr>
                <w:highlight w:val="yellow"/>
              </w:rPr>
            </w:pPr>
            <w:r w:rsidRPr="00D803A0">
              <w:rPr>
                <w:sz w:val="22"/>
                <w:szCs w:val="28"/>
                <w:highlight w:val="yellow"/>
              </w:rPr>
              <w:t>Ростовский ЦСМ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EACED19" w14:textId="77777777" w:rsidR="00C5009B" w:rsidRPr="00F529D4" w:rsidRDefault="00C5009B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B10A676" w14:textId="77777777" w:rsidR="00C5009B" w:rsidRPr="002D40FC" w:rsidRDefault="00C5009B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C5009B" w14:paraId="413950A9" w14:textId="77777777" w:rsidTr="00EC41FE">
        <w:tc>
          <w:tcPr>
            <w:tcW w:w="1641" w:type="dxa"/>
            <w:shd w:val="clear" w:color="auto" w:fill="auto"/>
            <w:vAlign w:val="center"/>
          </w:tcPr>
          <w:p w14:paraId="4C4A31E6" w14:textId="77777777" w:rsidR="00C5009B" w:rsidRPr="00D803A0" w:rsidRDefault="00C5009B" w:rsidP="00EC41FE">
            <w:pPr>
              <w:jc w:val="center"/>
              <w:rPr>
                <w:sz w:val="22"/>
                <w:szCs w:val="28"/>
                <w:highlight w:val="yellow"/>
              </w:rPr>
            </w:pPr>
          </w:p>
        </w:tc>
        <w:tc>
          <w:tcPr>
            <w:tcW w:w="2041" w:type="dxa"/>
            <w:shd w:val="clear" w:color="auto" w:fill="auto"/>
          </w:tcPr>
          <w:p w14:paraId="5569262F" w14:textId="28538763" w:rsidR="00C5009B" w:rsidRPr="00D803A0" w:rsidRDefault="00C5009B" w:rsidP="00EC41FE">
            <w:pPr>
              <w:rPr>
                <w:highlight w:val="yellow"/>
              </w:rPr>
            </w:pPr>
            <w:r w:rsidRPr="00D803A0">
              <w:rPr>
                <w:sz w:val="22"/>
                <w:szCs w:val="28"/>
                <w:highlight w:val="yellow"/>
              </w:rPr>
              <w:t>Ростовский ЦСМ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DEACCEA" w14:textId="77777777" w:rsidR="00C5009B" w:rsidRPr="00F529D4" w:rsidRDefault="00C5009B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73C3FFCD" w14:textId="77777777" w:rsidR="00C5009B" w:rsidRPr="002D40FC" w:rsidRDefault="00C5009B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C5009B" w14:paraId="08A674EC" w14:textId="77777777" w:rsidTr="00EC41FE">
        <w:tc>
          <w:tcPr>
            <w:tcW w:w="1641" w:type="dxa"/>
            <w:shd w:val="clear" w:color="auto" w:fill="auto"/>
            <w:vAlign w:val="center"/>
          </w:tcPr>
          <w:p w14:paraId="4ED84088" w14:textId="77777777" w:rsidR="00C5009B" w:rsidRPr="00D803A0" w:rsidRDefault="00C5009B" w:rsidP="00EC41FE">
            <w:pPr>
              <w:jc w:val="center"/>
              <w:rPr>
                <w:sz w:val="22"/>
                <w:szCs w:val="28"/>
                <w:highlight w:val="yellow"/>
              </w:rPr>
            </w:pPr>
          </w:p>
        </w:tc>
        <w:tc>
          <w:tcPr>
            <w:tcW w:w="2041" w:type="dxa"/>
            <w:shd w:val="clear" w:color="auto" w:fill="auto"/>
          </w:tcPr>
          <w:p w14:paraId="593072C7" w14:textId="1D744283" w:rsidR="00C5009B" w:rsidRPr="00D803A0" w:rsidRDefault="00C5009B" w:rsidP="00EC41FE">
            <w:pPr>
              <w:rPr>
                <w:highlight w:val="yellow"/>
              </w:rPr>
            </w:pPr>
            <w:r w:rsidRPr="00D803A0">
              <w:rPr>
                <w:sz w:val="22"/>
                <w:szCs w:val="28"/>
                <w:highlight w:val="yellow"/>
              </w:rPr>
              <w:t>Ростовский ЦСМ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2B0202C" w14:textId="77777777" w:rsidR="00C5009B" w:rsidRPr="00A9258B" w:rsidRDefault="00C5009B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9CF16B2" w14:textId="77777777" w:rsidR="00C5009B" w:rsidRPr="002D40FC" w:rsidRDefault="00C5009B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C5009B" w14:paraId="14B169C9" w14:textId="77777777" w:rsidTr="00EC41FE">
        <w:tc>
          <w:tcPr>
            <w:tcW w:w="1641" w:type="dxa"/>
            <w:shd w:val="clear" w:color="auto" w:fill="auto"/>
            <w:vAlign w:val="center"/>
          </w:tcPr>
          <w:p w14:paraId="74E0356F" w14:textId="77777777" w:rsidR="00C5009B" w:rsidRPr="00D803A0" w:rsidRDefault="00C5009B" w:rsidP="00EC41FE">
            <w:pPr>
              <w:jc w:val="center"/>
              <w:rPr>
                <w:sz w:val="22"/>
                <w:szCs w:val="28"/>
                <w:highlight w:val="yellow"/>
              </w:rPr>
            </w:pPr>
          </w:p>
        </w:tc>
        <w:tc>
          <w:tcPr>
            <w:tcW w:w="2041" w:type="dxa"/>
            <w:shd w:val="clear" w:color="auto" w:fill="auto"/>
          </w:tcPr>
          <w:p w14:paraId="586EC9E6" w14:textId="755CD19F" w:rsidR="00C5009B" w:rsidRPr="00D803A0" w:rsidRDefault="00C5009B" w:rsidP="00EC41FE">
            <w:pPr>
              <w:rPr>
                <w:highlight w:val="yellow"/>
              </w:rPr>
            </w:pPr>
            <w:r w:rsidRPr="00D803A0">
              <w:rPr>
                <w:sz w:val="22"/>
                <w:szCs w:val="28"/>
                <w:highlight w:val="yellow"/>
              </w:rPr>
              <w:t>Ростовский ЦСМ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2D447005" w14:textId="77777777" w:rsidR="00C5009B" w:rsidRPr="00A9258B" w:rsidRDefault="00C5009B" w:rsidP="00EC41FE">
            <w:pPr>
              <w:ind w:right="-74"/>
              <w:jc w:val="center"/>
              <w:rPr>
                <w:sz w:val="22"/>
                <w:szCs w:val="2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358A4622" w14:textId="77777777" w:rsidR="00C5009B" w:rsidRPr="002D40FC" w:rsidRDefault="00C5009B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C5009B" w14:paraId="3BEBDC49" w14:textId="77777777" w:rsidTr="00EC41FE">
        <w:tc>
          <w:tcPr>
            <w:tcW w:w="1641" w:type="dxa"/>
            <w:shd w:val="clear" w:color="auto" w:fill="auto"/>
            <w:vAlign w:val="center"/>
          </w:tcPr>
          <w:p w14:paraId="7533F8EA" w14:textId="6BEA3338" w:rsidR="00C5009B" w:rsidRPr="0098761E" w:rsidRDefault="00D36A82" w:rsidP="00EC41FE">
            <w:pPr>
              <w:jc w:val="center"/>
              <w:rPr>
                <w:sz w:val="22"/>
                <w:szCs w:val="28"/>
                <w:highlight w:val="yellow"/>
                <w:lang w:val="en-US"/>
              </w:rPr>
            </w:pPr>
            <w:r>
              <w:rPr>
                <w:sz w:val="22"/>
                <w:szCs w:val="28"/>
                <w:highlight w:val="yellow"/>
              </w:rPr>
              <w:t>06.07.2024</w:t>
            </w:r>
          </w:p>
        </w:tc>
        <w:tc>
          <w:tcPr>
            <w:tcW w:w="2041" w:type="dxa"/>
            <w:shd w:val="clear" w:color="auto" w:fill="auto"/>
          </w:tcPr>
          <w:p w14:paraId="65E13259" w14:textId="07F52DCB" w:rsidR="00C5009B" w:rsidRPr="00D803A0" w:rsidRDefault="00C5009B" w:rsidP="00EC41FE">
            <w:pPr>
              <w:rPr>
                <w:highlight w:val="yellow"/>
              </w:rPr>
            </w:pPr>
            <w:r w:rsidRPr="00D803A0">
              <w:rPr>
                <w:sz w:val="22"/>
                <w:szCs w:val="28"/>
                <w:highlight w:val="yellow"/>
              </w:rPr>
              <w:t>Ростовский ЦСМ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0B557E97" w14:textId="77777777" w:rsidR="00C5009B" w:rsidRPr="00F529D4" w:rsidRDefault="00C5009B" w:rsidP="00EC41F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Формирование отчёта по практике</w:t>
            </w:r>
          </w:p>
        </w:tc>
        <w:tc>
          <w:tcPr>
            <w:tcW w:w="3036" w:type="dxa"/>
            <w:shd w:val="clear" w:color="auto" w:fill="auto"/>
            <w:vAlign w:val="center"/>
          </w:tcPr>
          <w:p w14:paraId="69E61CCD" w14:textId="77777777" w:rsidR="00C5009B" w:rsidRPr="002D40FC" w:rsidRDefault="00C5009B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</w:tbl>
    <w:p w14:paraId="626EA101" w14:textId="77777777" w:rsidR="00875B1E" w:rsidRDefault="00875B1E" w:rsidP="00875B1E"/>
    <w:p w14:paraId="49237DF4" w14:textId="77777777" w:rsidR="00875B1E" w:rsidRDefault="00875B1E" w:rsidP="00875B1E"/>
    <w:p w14:paraId="71A3C444" w14:textId="77777777" w:rsidR="00875B1E" w:rsidRDefault="00875B1E" w:rsidP="00875B1E"/>
    <w:p w14:paraId="32AD619C" w14:textId="77777777" w:rsidR="00875B1E" w:rsidRDefault="00875B1E" w:rsidP="00875B1E"/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6291"/>
        <w:gridCol w:w="3684"/>
      </w:tblGrid>
      <w:tr w:rsidR="00875B1E" w:rsidRPr="00303BC4" w14:paraId="201451FF" w14:textId="77777777" w:rsidTr="00EC41FE">
        <w:tc>
          <w:tcPr>
            <w:tcW w:w="6397" w:type="dxa"/>
          </w:tcPr>
          <w:p w14:paraId="40866FB8" w14:textId="77777777" w:rsidR="00875B1E" w:rsidRPr="00303BC4" w:rsidRDefault="00875B1E" w:rsidP="00EC41FE">
            <w:pPr>
              <w:rPr>
                <w:sz w:val="22"/>
                <w:szCs w:val="22"/>
              </w:rPr>
            </w:pPr>
          </w:p>
        </w:tc>
        <w:tc>
          <w:tcPr>
            <w:tcW w:w="3687" w:type="dxa"/>
          </w:tcPr>
          <w:p w14:paraId="0078BBB7" w14:textId="77777777" w:rsidR="00875B1E" w:rsidRPr="00150822" w:rsidRDefault="00875B1E" w:rsidP="00EC41FE">
            <w:pPr>
              <w:rPr>
                <w:sz w:val="22"/>
                <w:szCs w:val="22"/>
              </w:rPr>
            </w:pPr>
            <w:r w:rsidRPr="00150822">
              <w:rPr>
                <w:sz w:val="22"/>
                <w:szCs w:val="22"/>
              </w:rPr>
              <w:t xml:space="preserve">Руководитель практики </w:t>
            </w:r>
          </w:p>
          <w:p w14:paraId="32C6151A" w14:textId="77777777" w:rsidR="00875B1E" w:rsidRPr="00150822" w:rsidRDefault="00875B1E" w:rsidP="00EC41FE">
            <w:pPr>
              <w:rPr>
                <w:sz w:val="22"/>
                <w:szCs w:val="22"/>
              </w:rPr>
            </w:pPr>
            <w:r w:rsidRPr="00150822">
              <w:rPr>
                <w:sz w:val="22"/>
                <w:szCs w:val="22"/>
              </w:rPr>
              <w:t>от предприятия/кафедры</w:t>
            </w:r>
          </w:p>
          <w:p w14:paraId="74245412" w14:textId="6D97BAA0" w:rsidR="00875B1E" w:rsidRPr="00303BC4" w:rsidRDefault="00C5009B" w:rsidP="00EC41FE">
            <w:pPr>
              <w:rPr>
                <w:sz w:val="28"/>
                <w:szCs w:val="28"/>
                <w:u w:val="single"/>
              </w:rPr>
            </w:pPr>
            <w:r w:rsidRPr="00B71C02">
              <w:rPr>
                <w:sz w:val="22"/>
                <w:szCs w:val="28"/>
                <w:highlight w:val="yellow"/>
              </w:rPr>
              <w:t>ФБУ «Государственный региональный центр стандартизации, метрологии и испытаний в Ростовской области»</w:t>
            </w:r>
          </w:p>
          <w:p w14:paraId="30BA22C6" w14:textId="77777777" w:rsidR="00875B1E" w:rsidRDefault="00875B1E" w:rsidP="00EC41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</w:t>
            </w:r>
          </w:p>
          <w:p w14:paraId="6FD4DB45" w14:textId="77777777" w:rsidR="00875B1E" w:rsidRPr="00303BC4" w:rsidRDefault="00875B1E" w:rsidP="00EC41FE">
            <w:pPr>
              <w:rPr>
                <w:sz w:val="16"/>
                <w:szCs w:val="16"/>
              </w:rPr>
            </w:pPr>
            <w:r w:rsidRPr="00303BC4">
              <w:rPr>
                <w:sz w:val="16"/>
                <w:szCs w:val="16"/>
              </w:rPr>
              <w:t xml:space="preserve">И.О. Фамилия  </w:t>
            </w:r>
            <w:r>
              <w:rPr>
                <w:sz w:val="16"/>
                <w:szCs w:val="16"/>
              </w:rPr>
              <w:t xml:space="preserve">                                  </w:t>
            </w:r>
            <w:r w:rsidRPr="00303BC4">
              <w:rPr>
                <w:sz w:val="16"/>
                <w:szCs w:val="16"/>
              </w:rPr>
              <w:t xml:space="preserve"> Подпись</w:t>
            </w:r>
          </w:p>
          <w:p w14:paraId="53ECE1FF" w14:textId="77777777" w:rsidR="00875B1E" w:rsidRDefault="00875B1E" w:rsidP="00EC41FE">
            <w:pPr>
              <w:rPr>
                <w:sz w:val="22"/>
                <w:szCs w:val="22"/>
              </w:rPr>
            </w:pPr>
          </w:p>
          <w:p w14:paraId="41A6DE43" w14:textId="070EA7E6" w:rsidR="00875B1E" w:rsidRPr="00303BC4" w:rsidRDefault="00875B1E" w:rsidP="00EC41FE">
            <w:pPr>
              <w:jc w:val="right"/>
              <w:rPr>
                <w:sz w:val="22"/>
                <w:szCs w:val="22"/>
              </w:rPr>
            </w:pPr>
            <w:r w:rsidRPr="00150822">
              <w:rPr>
                <w:sz w:val="22"/>
                <w:szCs w:val="22"/>
              </w:rPr>
              <w:t>«</w:t>
            </w:r>
            <w:r w:rsidR="00C003A5" w:rsidRPr="004A3EA6">
              <w:rPr>
                <w:sz w:val="22"/>
                <w:szCs w:val="22"/>
                <w:highlight w:val="yellow"/>
              </w:rPr>
              <w:t>0</w:t>
            </w:r>
            <w:r w:rsidR="008F00EC" w:rsidRPr="004A3EA6">
              <w:rPr>
                <w:sz w:val="22"/>
                <w:szCs w:val="22"/>
                <w:highlight w:val="yellow"/>
              </w:rPr>
              <w:t>6</w:t>
            </w:r>
            <w:r w:rsidRPr="004A3EA6">
              <w:rPr>
                <w:sz w:val="22"/>
                <w:szCs w:val="22"/>
                <w:highlight w:val="yellow"/>
              </w:rPr>
              <w:t xml:space="preserve">» </w:t>
            </w:r>
            <w:r w:rsidR="00EF5D80" w:rsidRPr="004A3EA6">
              <w:rPr>
                <w:sz w:val="22"/>
                <w:szCs w:val="22"/>
                <w:highlight w:val="yellow"/>
              </w:rPr>
              <w:t>ию</w:t>
            </w:r>
            <w:r w:rsidR="00C003A5" w:rsidRPr="004A3EA6">
              <w:rPr>
                <w:sz w:val="22"/>
                <w:szCs w:val="22"/>
                <w:highlight w:val="yellow"/>
              </w:rPr>
              <w:t>л</w:t>
            </w:r>
            <w:r w:rsidR="00BA358B" w:rsidRPr="004A3EA6">
              <w:rPr>
                <w:sz w:val="22"/>
                <w:szCs w:val="22"/>
                <w:highlight w:val="yellow"/>
              </w:rPr>
              <w:t>я</w:t>
            </w:r>
            <w:r w:rsidRPr="004A3EA6">
              <w:rPr>
                <w:sz w:val="22"/>
                <w:szCs w:val="22"/>
                <w:highlight w:val="yellow"/>
              </w:rPr>
              <w:t xml:space="preserve"> 202</w:t>
            </w:r>
            <w:r w:rsidR="00EF5D80" w:rsidRPr="004A3EA6">
              <w:rPr>
                <w:sz w:val="22"/>
                <w:szCs w:val="22"/>
                <w:highlight w:val="yellow"/>
              </w:rPr>
              <w:t>4</w:t>
            </w:r>
            <w:r w:rsidRPr="00EF5D80">
              <w:rPr>
                <w:sz w:val="22"/>
                <w:szCs w:val="22"/>
              </w:rPr>
              <w:t xml:space="preserve"> г.</w:t>
            </w:r>
          </w:p>
          <w:p w14:paraId="39A97606" w14:textId="77777777" w:rsidR="00875B1E" w:rsidRDefault="00875B1E" w:rsidP="00EC41FE">
            <w:pPr>
              <w:rPr>
                <w:sz w:val="22"/>
                <w:szCs w:val="22"/>
              </w:rPr>
            </w:pPr>
          </w:p>
          <w:p w14:paraId="35219B2C" w14:textId="77777777" w:rsidR="00875B1E" w:rsidRDefault="00875B1E" w:rsidP="00EC41FE">
            <w:pPr>
              <w:rPr>
                <w:sz w:val="22"/>
                <w:szCs w:val="22"/>
              </w:rPr>
            </w:pPr>
          </w:p>
          <w:p w14:paraId="654ABC67" w14:textId="77777777" w:rsidR="00875B1E" w:rsidRPr="00303BC4" w:rsidRDefault="00875B1E" w:rsidP="00EC41FE">
            <w:pPr>
              <w:rPr>
                <w:sz w:val="22"/>
                <w:szCs w:val="22"/>
              </w:rPr>
            </w:pPr>
          </w:p>
          <w:p w14:paraId="7F2A97F3" w14:textId="77777777" w:rsidR="00875B1E" w:rsidRPr="00303BC4" w:rsidRDefault="00875B1E" w:rsidP="00EC41FE">
            <w:pPr>
              <w:rPr>
                <w:sz w:val="22"/>
                <w:szCs w:val="22"/>
              </w:rPr>
            </w:pPr>
            <w:r w:rsidRPr="00303BC4">
              <w:rPr>
                <w:sz w:val="22"/>
                <w:szCs w:val="22"/>
              </w:rPr>
              <w:t xml:space="preserve">                    </w:t>
            </w:r>
            <w:r w:rsidRPr="00331241">
              <w:rPr>
                <w:sz w:val="22"/>
                <w:szCs w:val="22"/>
                <w:highlight w:val="yellow"/>
              </w:rPr>
              <w:t>М.П.</w:t>
            </w:r>
          </w:p>
        </w:tc>
      </w:tr>
    </w:tbl>
    <w:p w14:paraId="469A5BE8" w14:textId="77777777" w:rsidR="00875B1E" w:rsidRDefault="00875B1E" w:rsidP="00875B1E"/>
    <w:p w14:paraId="5D34CB46" w14:textId="77777777" w:rsidR="00AC571B" w:rsidRDefault="00AC571B" w:rsidP="00AC571B">
      <w:r>
        <w:br w:type="page"/>
      </w:r>
    </w:p>
    <w:p w14:paraId="22C36785" w14:textId="77777777" w:rsidR="00875B1E" w:rsidRDefault="00875B1E" w:rsidP="00875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ОТЗЫВ-ХАРАКТЕРИСТИКА</w:t>
      </w:r>
    </w:p>
    <w:p w14:paraId="3D672AD7" w14:textId="77777777" w:rsidR="00875B1E" w:rsidRDefault="00875B1E" w:rsidP="00875B1E">
      <w:pPr>
        <w:jc w:val="center"/>
        <w:rPr>
          <w:sz w:val="28"/>
          <w:szCs w:val="28"/>
        </w:rPr>
      </w:pPr>
    </w:p>
    <w:p w14:paraId="39E3458F" w14:textId="77777777" w:rsidR="00875B1E" w:rsidRDefault="00875B1E" w:rsidP="00875B1E">
      <w:pPr>
        <w:jc w:val="center"/>
        <w:rPr>
          <w:sz w:val="28"/>
          <w:szCs w:val="28"/>
        </w:rPr>
      </w:pPr>
    </w:p>
    <w:p w14:paraId="5EF0556A" w14:textId="1E019219" w:rsidR="00875B1E" w:rsidRDefault="00470800" w:rsidP="00875B1E">
      <w:pPr>
        <w:jc w:val="both"/>
      </w:pPr>
      <w:r>
        <w:rPr>
          <w:sz w:val="28"/>
          <w:szCs w:val="28"/>
          <w:highlight w:val="yellow"/>
        </w:rPr>
        <w:t>Обучающийся</w:t>
      </w:r>
      <w:r w:rsidRPr="000200A1">
        <w:rPr>
          <w:sz w:val="28"/>
          <w:szCs w:val="28"/>
          <w:highlight w:val="yellow"/>
        </w:rPr>
        <w:t xml:space="preserve"> </w:t>
      </w:r>
      <w:r w:rsidR="00875B1E" w:rsidRPr="00F01224">
        <w:rPr>
          <w:highlight w:val="yellow"/>
        </w:rPr>
        <w:t>______________________________________________________________________</w:t>
      </w:r>
    </w:p>
    <w:p w14:paraId="4509B4E0" w14:textId="77777777" w:rsidR="00875B1E" w:rsidRDefault="00875B1E" w:rsidP="00875B1E">
      <w:pPr>
        <w:ind w:firstLine="2364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фамилия, имя, отчество</w:t>
      </w:r>
    </w:p>
    <w:p w14:paraId="206CC866" w14:textId="7DC0ABDD" w:rsidR="00875B1E" w:rsidRPr="00EE54B5" w:rsidRDefault="00875B1E" w:rsidP="00875B1E">
      <w:pPr>
        <w:jc w:val="both"/>
        <w:rPr>
          <w:sz w:val="28"/>
          <w:szCs w:val="28"/>
        </w:rPr>
      </w:pPr>
      <w:r w:rsidRPr="00EE54B5">
        <w:rPr>
          <w:sz w:val="28"/>
          <w:szCs w:val="28"/>
        </w:rPr>
        <w:t xml:space="preserve">группы </w:t>
      </w:r>
      <w:r w:rsidR="00524681" w:rsidRPr="00EF5D80">
        <w:rPr>
          <w:sz w:val="28"/>
          <w:szCs w:val="28"/>
        </w:rPr>
        <w:t>П</w:t>
      </w:r>
      <w:r w:rsidR="004A3EA6">
        <w:rPr>
          <w:sz w:val="28"/>
          <w:szCs w:val="28"/>
        </w:rPr>
        <w:t>З</w:t>
      </w:r>
      <w:r w:rsidR="00524681" w:rsidRPr="00EF5D80">
        <w:rPr>
          <w:sz w:val="28"/>
          <w:szCs w:val="28"/>
        </w:rPr>
        <w:t>СМ11</w:t>
      </w:r>
      <w:r w:rsidRPr="00EE54B5">
        <w:rPr>
          <w:sz w:val="28"/>
          <w:szCs w:val="28"/>
        </w:rPr>
        <w:t xml:space="preserve"> </w:t>
      </w:r>
      <w:r w:rsidR="00F4114F">
        <w:rPr>
          <w:sz w:val="28"/>
          <w:szCs w:val="28"/>
        </w:rPr>
        <w:tab/>
      </w:r>
      <w:r w:rsidR="00F4114F">
        <w:rPr>
          <w:sz w:val="28"/>
          <w:szCs w:val="28"/>
        </w:rPr>
        <w:tab/>
      </w:r>
      <w:r w:rsidR="00F4114F">
        <w:rPr>
          <w:sz w:val="28"/>
          <w:szCs w:val="28"/>
        </w:rPr>
        <w:tab/>
      </w:r>
      <w:r w:rsidRPr="00EE54B5">
        <w:rPr>
          <w:sz w:val="28"/>
          <w:szCs w:val="28"/>
        </w:rPr>
        <w:t>кафедр</w:t>
      </w:r>
      <w:r w:rsidR="00F4114F">
        <w:rPr>
          <w:sz w:val="28"/>
          <w:szCs w:val="28"/>
        </w:rPr>
        <w:t>а</w:t>
      </w:r>
      <w:r w:rsidRPr="00EE54B5">
        <w:rPr>
          <w:sz w:val="28"/>
          <w:szCs w:val="28"/>
        </w:rPr>
        <w:t xml:space="preserve"> «Управление качеством»</w:t>
      </w:r>
    </w:p>
    <w:p w14:paraId="0850AE6D" w14:textId="77777777" w:rsidR="00875B1E" w:rsidRDefault="00875B1E" w:rsidP="00875B1E">
      <w:pPr>
        <w:jc w:val="both"/>
      </w:pPr>
    </w:p>
    <w:p w14:paraId="3AB6C4D1" w14:textId="77777777" w:rsidR="00470800" w:rsidRDefault="00470800" w:rsidP="00470800">
      <w:pPr>
        <w:jc w:val="both"/>
        <w:rPr>
          <w:sz w:val="28"/>
          <w:szCs w:val="28"/>
        </w:rPr>
      </w:pPr>
      <w:r w:rsidRPr="001971C2">
        <w:rPr>
          <w:sz w:val="28"/>
          <w:szCs w:val="28"/>
        </w:rPr>
        <w:t xml:space="preserve">Вид практики </w:t>
      </w:r>
      <w:r>
        <w:rPr>
          <w:sz w:val="28"/>
          <w:szCs w:val="28"/>
        </w:rPr>
        <w:t>в рамках практической подготовки</w:t>
      </w:r>
    </w:p>
    <w:p w14:paraId="1A403602" w14:textId="769B0C42" w:rsidR="00875B1E" w:rsidRPr="001971C2" w:rsidRDefault="00470800" w:rsidP="00875B1E">
      <w:pPr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</w:t>
      </w:r>
      <w:r w:rsidR="00D803A0">
        <w:rPr>
          <w:sz w:val="28"/>
          <w:szCs w:val="28"/>
        </w:rPr>
        <w:t xml:space="preserve"> ОЗНАКОМИТЕЛЬНАЯ</w:t>
      </w:r>
    </w:p>
    <w:p w14:paraId="2C64BD39" w14:textId="77777777" w:rsidR="00875B1E" w:rsidRDefault="00875B1E" w:rsidP="00875B1E">
      <w:pPr>
        <w:rPr>
          <w:sz w:val="28"/>
          <w:szCs w:val="28"/>
        </w:rPr>
      </w:pPr>
    </w:p>
    <w:p w14:paraId="2FBC0D06" w14:textId="72D44EDF" w:rsidR="00875B1E" w:rsidRPr="001971C2" w:rsidRDefault="00875B1E" w:rsidP="00875B1E">
      <w:pPr>
        <w:rPr>
          <w:sz w:val="28"/>
          <w:szCs w:val="28"/>
        </w:rPr>
      </w:pPr>
      <w:r>
        <w:rPr>
          <w:sz w:val="28"/>
          <w:szCs w:val="28"/>
        </w:rPr>
        <w:t>Наименование места практики</w:t>
      </w:r>
      <w:r>
        <w:tab/>
      </w:r>
      <w:r w:rsidR="00EE54B5" w:rsidRPr="00D803A0">
        <w:rPr>
          <w:sz w:val="28"/>
          <w:szCs w:val="24"/>
          <w:highlight w:val="yellow"/>
        </w:rPr>
        <w:t>ФБУ «Государственный региональный центр стандартизации, метрологии и испытаний в Ростовской области»</w:t>
      </w:r>
    </w:p>
    <w:p w14:paraId="5C4C666F" w14:textId="77777777" w:rsidR="00875B1E" w:rsidRDefault="00875B1E" w:rsidP="00875B1E">
      <w:pPr>
        <w:rPr>
          <w:sz w:val="28"/>
          <w:szCs w:val="28"/>
          <w:vertAlign w:val="superscript"/>
        </w:rPr>
      </w:pPr>
    </w:p>
    <w:p w14:paraId="7A02A68F" w14:textId="64EC406B" w:rsidR="00875B1E" w:rsidRPr="00F01224" w:rsidRDefault="00470800" w:rsidP="00875B1E">
      <w:pPr>
        <w:rPr>
          <w:highlight w:val="yellow"/>
        </w:rPr>
      </w:pPr>
      <w:r w:rsidRPr="00CA7980">
        <w:rPr>
          <w:sz w:val="28"/>
          <w:szCs w:val="28"/>
        </w:rPr>
        <w:t>Обучающийся выполнил задания рабочей программы практической подготовки</w:t>
      </w:r>
    </w:p>
    <w:p w14:paraId="52BCADEA" w14:textId="07EDC1CD" w:rsidR="00875B1E" w:rsidRPr="00F01224" w:rsidRDefault="00875B1E" w:rsidP="00875B1E">
      <w:pPr>
        <w:rPr>
          <w:sz w:val="28"/>
          <w:szCs w:val="28"/>
          <w:highlight w:val="yellow"/>
        </w:rPr>
      </w:pPr>
      <w:r w:rsidRPr="00F01224">
        <w:rPr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68CE7D" w14:textId="47307B50" w:rsidR="00875B1E" w:rsidRPr="00F01224" w:rsidRDefault="00875B1E" w:rsidP="00875B1E">
      <w:pPr>
        <w:rPr>
          <w:sz w:val="28"/>
          <w:szCs w:val="28"/>
          <w:highlight w:val="yellow"/>
        </w:rPr>
      </w:pPr>
      <w:r w:rsidRPr="00F01224">
        <w:rPr>
          <w:highlight w:val="yellow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6EC65B23" w14:textId="77777777" w:rsidR="00875B1E" w:rsidRPr="00F01224" w:rsidRDefault="00875B1E" w:rsidP="00875B1E">
      <w:pPr>
        <w:rPr>
          <w:highlight w:val="yellow"/>
        </w:rPr>
      </w:pPr>
      <w:r w:rsidRPr="00F01224">
        <w:rPr>
          <w:sz w:val="28"/>
          <w:szCs w:val="28"/>
          <w:highlight w:val="yellow"/>
        </w:rPr>
        <w:t xml:space="preserve">Дополнительно ознакомился /изучил </w:t>
      </w:r>
    </w:p>
    <w:p w14:paraId="4AA343BA" w14:textId="29F77B7D" w:rsidR="00875B1E" w:rsidRDefault="00875B1E" w:rsidP="00875B1E">
      <w:r w:rsidRPr="00F01224">
        <w:rPr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6A13B4" w14:textId="77777777" w:rsidR="00875B1E" w:rsidRDefault="00875B1E" w:rsidP="00875B1E">
      <w:pPr>
        <w:rPr>
          <w:sz w:val="28"/>
          <w:szCs w:val="28"/>
        </w:rPr>
      </w:pPr>
    </w:p>
    <w:p w14:paraId="2482D821" w14:textId="77777777" w:rsidR="00875B1E" w:rsidRDefault="00875B1E" w:rsidP="00875B1E">
      <w:pPr>
        <w:rPr>
          <w:sz w:val="28"/>
          <w:szCs w:val="28"/>
        </w:rPr>
      </w:pPr>
      <w:r>
        <w:rPr>
          <w:sz w:val="28"/>
          <w:szCs w:val="28"/>
        </w:rPr>
        <w:t>В процессе прохождения практики, студент освоил следующие компетенции: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782"/>
        <w:gridCol w:w="7098"/>
        <w:gridCol w:w="2175"/>
      </w:tblGrid>
      <w:tr w:rsidR="00875B1E" w:rsidRPr="00D26314" w14:paraId="1EE687FB" w14:textId="77777777" w:rsidTr="00466973">
        <w:trPr>
          <w:cantSplit/>
          <w:tblHeader/>
        </w:trPr>
        <w:tc>
          <w:tcPr>
            <w:tcW w:w="782" w:type="dxa"/>
          </w:tcPr>
          <w:p w14:paraId="4AAA27A7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№</w:t>
            </w:r>
          </w:p>
          <w:p w14:paraId="7CC01E50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п/п</w:t>
            </w:r>
          </w:p>
        </w:tc>
        <w:tc>
          <w:tcPr>
            <w:tcW w:w="7098" w:type="dxa"/>
          </w:tcPr>
          <w:p w14:paraId="7157CB6F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Компетенции обучающегося, формируемые в результате освоения программы практики</w:t>
            </w:r>
          </w:p>
        </w:tc>
        <w:tc>
          <w:tcPr>
            <w:tcW w:w="2175" w:type="dxa"/>
          </w:tcPr>
          <w:p w14:paraId="50246293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Оценка сформированности компетенции</w:t>
            </w:r>
          </w:p>
        </w:tc>
      </w:tr>
      <w:tr w:rsidR="00D803A0" w:rsidRPr="00D26314" w14:paraId="53A3E30B" w14:textId="77777777" w:rsidTr="00466973">
        <w:trPr>
          <w:cantSplit/>
        </w:trPr>
        <w:tc>
          <w:tcPr>
            <w:tcW w:w="782" w:type="dxa"/>
          </w:tcPr>
          <w:p w14:paraId="0CFB7537" w14:textId="77777777" w:rsidR="00D803A0" w:rsidRPr="00D26314" w:rsidRDefault="00D803A0" w:rsidP="00D803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8" w:type="dxa"/>
          </w:tcPr>
          <w:p w14:paraId="2C347ECF" w14:textId="1A397FA5" w:rsidR="00466973" w:rsidRPr="00466973" w:rsidRDefault="00466973" w:rsidP="004669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УК-6 </w:t>
            </w:r>
            <w:r w:rsidRPr="00466973">
              <w:rPr>
                <w:sz w:val="22"/>
                <w:szCs w:val="22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25CC67F8" w14:textId="36ADD61E" w:rsidR="00D803A0" w:rsidRPr="00D26314" w:rsidRDefault="00466973" w:rsidP="00466973">
            <w:pPr>
              <w:rPr>
                <w:sz w:val="24"/>
                <w:szCs w:val="24"/>
              </w:rPr>
            </w:pPr>
            <w:r w:rsidRPr="00466973">
              <w:rPr>
                <w:sz w:val="22"/>
                <w:szCs w:val="22"/>
              </w:rPr>
              <w:t>УК-6.1</w:t>
            </w:r>
            <w:r>
              <w:rPr>
                <w:sz w:val="22"/>
                <w:szCs w:val="22"/>
              </w:rPr>
              <w:t xml:space="preserve"> </w:t>
            </w:r>
            <w:r w:rsidRPr="00466973">
              <w:rPr>
                <w:sz w:val="22"/>
                <w:szCs w:val="22"/>
              </w:rPr>
              <w:t>Применяет основные принципы и инструменты тайм-менеджмента, техники управления временем</w:t>
            </w:r>
          </w:p>
        </w:tc>
        <w:tc>
          <w:tcPr>
            <w:tcW w:w="2175" w:type="dxa"/>
          </w:tcPr>
          <w:p w14:paraId="2DBD5648" w14:textId="77777777" w:rsidR="00D803A0" w:rsidRPr="00D26314" w:rsidRDefault="00D803A0" w:rsidP="00D803A0">
            <w:pPr>
              <w:rPr>
                <w:sz w:val="24"/>
                <w:szCs w:val="24"/>
              </w:rPr>
            </w:pPr>
            <w:r w:rsidRPr="00D553C4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</w:tbl>
    <w:p w14:paraId="7943FA81" w14:textId="77777777" w:rsidR="00875B1E" w:rsidRDefault="00875B1E" w:rsidP="00875B1E">
      <w:pPr>
        <w:rPr>
          <w:sz w:val="28"/>
          <w:szCs w:val="28"/>
        </w:rPr>
      </w:pPr>
    </w:p>
    <w:p w14:paraId="3FEE2498" w14:textId="77777777" w:rsidR="00875B1E" w:rsidRDefault="00875B1E" w:rsidP="00875B1E"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</w:t>
      </w:r>
    </w:p>
    <w:p w14:paraId="51F6E7CE" w14:textId="77777777" w:rsidR="00875B1E" w:rsidRDefault="00875B1E" w:rsidP="00875B1E">
      <w:pPr>
        <w:rPr>
          <w:sz w:val="28"/>
          <w:szCs w:val="28"/>
        </w:rPr>
      </w:pPr>
    </w:p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4472"/>
        <w:gridCol w:w="5503"/>
      </w:tblGrid>
      <w:tr w:rsidR="00875B1E" w14:paraId="107E4D49" w14:textId="77777777" w:rsidTr="00EC41FE">
        <w:tc>
          <w:tcPr>
            <w:tcW w:w="4695" w:type="dxa"/>
          </w:tcPr>
          <w:p w14:paraId="0827AA92" w14:textId="77777777" w:rsidR="00875B1E" w:rsidRDefault="00875B1E" w:rsidP="00EC41FE">
            <w:pPr>
              <w:rPr>
                <w:sz w:val="28"/>
                <w:szCs w:val="28"/>
              </w:rPr>
            </w:pPr>
          </w:p>
        </w:tc>
        <w:tc>
          <w:tcPr>
            <w:tcW w:w="5523" w:type="dxa"/>
          </w:tcPr>
          <w:p w14:paraId="74C7699E" w14:textId="77777777" w:rsidR="00875B1E" w:rsidRPr="00443A2D" w:rsidRDefault="00875B1E" w:rsidP="00EC41FE">
            <w:pPr>
              <w:rPr>
                <w:sz w:val="24"/>
                <w:szCs w:val="28"/>
              </w:rPr>
            </w:pPr>
            <w:r w:rsidRPr="00443A2D">
              <w:rPr>
                <w:sz w:val="24"/>
                <w:szCs w:val="28"/>
              </w:rPr>
              <w:t xml:space="preserve">Руководитель практики </w:t>
            </w:r>
          </w:p>
          <w:p w14:paraId="212BD6A6" w14:textId="77777777" w:rsidR="00875B1E" w:rsidRPr="00443A2D" w:rsidRDefault="00875B1E" w:rsidP="00EC41FE">
            <w:pPr>
              <w:rPr>
                <w:sz w:val="24"/>
                <w:szCs w:val="28"/>
              </w:rPr>
            </w:pPr>
            <w:r w:rsidRPr="00443A2D">
              <w:rPr>
                <w:sz w:val="24"/>
                <w:szCs w:val="28"/>
              </w:rPr>
              <w:t>от предприятия/кафедры</w:t>
            </w:r>
          </w:p>
          <w:p w14:paraId="29D668B6" w14:textId="2EE90244" w:rsidR="00875B1E" w:rsidRPr="00443A2D" w:rsidRDefault="00EE54B5" w:rsidP="00EC41FE">
            <w:pPr>
              <w:rPr>
                <w:sz w:val="24"/>
                <w:szCs w:val="28"/>
                <w:u w:val="single"/>
              </w:rPr>
            </w:pPr>
            <w:r w:rsidRPr="00D803A0">
              <w:rPr>
                <w:sz w:val="24"/>
                <w:szCs w:val="28"/>
                <w:highlight w:val="yellow"/>
              </w:rPr>
              <w:t>ФБУ «Государственный региональный центр стандартизации, метрологии и испытаний в Ростовской области»</w:t>
            </w:r>
          </w:p>
          <w:p w14:paraId="217BCFC2" w14:textId="77777777" w:rsidR="00875B1E" w:rsidRPr="00443A2D" w:rsidRDefault="00875B1E" w:rsidP="00EC41FE">
            <w:pPr>
              <w:rPr>
                <w:sz w:val="28"/>
                <w:szCs w:val="28"/>
              </w:rPr>
            </w:pPr>
            <w:r w:rsidRPr="00443A2D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_____</w:t>
            </w:r>
          </w:p>
          <w:p w14:paraId="25DDFD73" w14:textId="77777777" w:rsidR="00875B1E" w:rsidRPr="00303BC4" w:rsidRDefault="00875B1E" w:rsidP="00EC41FE">
            <w:pPr>
              <w:rPr>
                <w:sz w:val="16"/>
                <w:szCs w:val="16"/>
              </w:rPr>
            </w:pPr>
            <w:r w:rsidRPr="00303BC4">
              <w:rPr>
                <w:sz w:val="16"/>
                <w:szCs w:val="16"/>
              </w:rPr>
              <w:t xml:space="preserve">И.О. Фамилия  </w:t>
            </w:r>
            <w:r>
              <w:rPr>
                <w:sz w:val="16"/>
                <w:szCs w:val="16"/>
              </w:rPr>
              <w:t xml:space="preserve">                                     </w:t>
            </w:r>
            <w:r w:rsidRPr="00303BC4">
              <w:rPr>
                <w:sz w:val="16"/>
                <w:szCs w:val="16"/>
              </w:rPr>
              <w:t xml:space="preserve"> Подпись</w:t>
            </w:r>
          </w:p>
          <w:p w14:paraId="08C56EC9" w14:textId="3F13308B" w:rsidR="00150822" w:rsidRPr="00303BC4" w:rsidRDefault="00C003A5" w:rsidP="00150822">
            <w:pPr>
              <w:jc w:val="right"/>
              <w:rPr>
                <w:sz w:val="22"/>
                <w:szCs w:val="22"/>
              </w:rPr>
            </w:pPr>
            <w:r w:rsidRPr="00150822">
              <w:rPr>
                <w:sz w:val="22"/>
                <w:szCs w:val="22"/>
              </w:rPr>
              <w:t>«</w:t>
            </w:r>
            <w:r w:rsidRPr="004A3EA6">
              <w:rPr>
                <w:sz w:val="22"/>
                <w:szCs w:val="22"/>
                <w:highlight w:val="yellow"/>
              </w:rPr>
              <w:t>0</w:t>
            </w:r>
            <w:r w:rsidR="008F00EC" w:rsidRPr="004A3EA6">
              <w:rPr>
                <w:sz w:val="22"/>
                <w:szCs w:val="22"/>
                <w:highlight w:val="yellow"/>
              </w:rPr>
              <w:t>6</w:t>
            </w:r>
            <w:r w:rsidRPr="004A3EA6">
              <w:rPr>
                <w:sz w:val="22"/>
                <w:szCs w:val="22"/>
                <w:highlight w:val="yellow"/>
              </w:rPr>
              <w:t xml:space="preserve">» июля </w:t>
            </w:r>
            <w:r w:rsidR="00EF5D80" w:rsidRPr="004A3EA6">
              <w:rPr>
                <w:sz w:val="22"/>
                <w:szCs w:val="22"/>
                <w:highlight w:val="yellow"/>
              </w:rPr>
              <w:t>2024 г</w:t>
            </w:r>
            <w:r w:rsidR="00EF5D80" w:rsidRPr="00EF5D80">
              <w:rPr>
                <w:sz w:val="22"/>
                <w:szCs w:val="22"/>
              </w:rPr>
              <w:t>.</w:t>
            </w:r>
          </w:p>
          <w:p w14:paraId="5FE9340A" w14:textId="77777777" w:rsidR="00875B1E" w:rsidRDefault="00875B1E" w:rsidP="00EC4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470800">
              <w:rPr>
                <w:sz w:val="28"/>
                <w:szCs w:val="28"/>
                <w:highlight w:val="yellow"/>
              </w:rPr>
              <w:t>М.П.</w:t>
            </w:r>
          </w:p>
        </w:tc>
      </w:tr>
    </w:tbl>
    <w:p w14:paraId="5E8993FE" w14:textId="4B45F54A" w:rsidR="00D7032C" w:rsidRDefault="00D040AA" w:rsidP="00D7032C">
      <w:pPr>
        <w:jc w:val="center"/>
        <w:rPr>
          <w:lang w:val="en-US" w:eastAsia="en-US"/>
        </w:rPr>
      </w:pPr>
      <w:r w:rsidRPr="000047F0">
        <w:rPr>
          <w:lang w:val="en-US" w:eastAsia="en-US"/>
        </w:rPr>
        <w:tab/>
      </w:r>
    </w:p>
    <w:p w14:paraId="11896B0B" w14:textId="77777777" w:rsidR="00651AC6" w:rsidRPr="00620E16" w:rsidRDefault="00D7032C" w:rsidP="00651AC6">
      <w:pPr>
        <w:jc w:val="center"/>
        <w:rPr>
          <w:sz w:val="28"/>
          <w:szCs w:val="28"/>
        </w:rPr>
      </w:pPr>
      <w:r>
        <w:rPr>
          <w:lang w:val="en-US" w:eastAsia="en-US"/>
        </w:rPr>
        <w:br w:type="page"/>
      </w:r>
    </w:p>
    <w:tbl>
      <w:tblPr>
        <w:tblW w:w="104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1418"/>
        <w:gridCol w:w="709"/>
        <w:gridCol w:w="567"/>
        <w:gridCol w:w="946"/>
        <w:gridCol w:w="2757"/>
        <w:gridCol w:w="284"/>
        <w:gridCol w:w="285"/>
        <w:gridCol w:w="47"/>
        <w:gridCol w:w="238"/>
        <w:gridCol w:w="404"/>
        <w:gridCol w:w="478"/>
        <w:gridCol w:w="1134"/>
      </w:tblGrid>
      <w:tr w:rsidR="00651AC6" w:rsidRPr="00620E16" w14:paraId="65068E9F" w14:textId="77777777" w:rsidTr="00123776">
        <w:trPr>
          <w:cantSplit/>
          <w:trHeight w:val="113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FDC31F4" w14:textId="77777777" w:rsidR="00651AC6" w:rsidRPr="00620E16" w:rsidRDefault="00651AC6" w:rsidP="00123776">
            <w:pPr>
              <w:ind w:left="-108" w:right="-93"/>
              <w:jc w:val="center"/>
              <w:rPr>
                <w:rFonts w:ascii="Arial" w:hAnsi="Arial" w:cs="Arial"/>
                <w:i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lastRenderedPageBreak/>
              <w:t xml:space="preserve">№ </w:t>
            </w:r>
            <w:r w:rsidRPr="00620E16">
              <w:rPr>
                <w:rFonts w:ascii="Arial" w:hAnsi="Arial" w:cs="Arial"/>
                <w:i/>
              </w:rPr>
              <w:t>строки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1D7536E2" w14:textId="77777777" w:rsidR="00651AC6" w:rsidRPr="00620E16" w:rsidRDefault="00651AC6" w:rsidP="00123776">
            <w:pPr>
              <w:ind w:left="113" w:right="113"/>
              <w:jc w:val="center"/>
              <w:rPr>
                <w:rFonts w:ascii="Arial" w:hAnsi="Arial" w:cs="Arial"/>
                <w:i/>
                <w:szCs w:val="24"/>
              </w:rPr>
            </w:pPr>
            <w:r w:rsidRPr="00620E16">
              <w:rPr>
                <w:rFonts w:ascii="Arial" w:hAnsi="Arial" w:cs="Arial"/>
                <w:i/>
                <w:szCs w:val="24"/>
              </w:rPr>
              <w:t>Формат</w:t>
            </w:r>
          </w:p>
        </w:tc>
        <w:tc>
          <w:tcPr>
            <w:tcW w:w="36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C73C64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Обозначения</w:t>
            </w:r>
          </w:p>
        </w:tc>
        <w:tc>
          <w:tcPr>
            <w:tcW w:w="337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649C52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0CDE761" w14:textId="77777777" w:rsidR="00651AC6" w:rsidRPr="00620E16" w:rsidRDefault="00651AC6" w:rsidP="00123776">
            <w:pPr>
              <w:ind w:left="113" w:right="113"/>
              <w:jc w:val="center"/>
              <w:rPr>
                <w:rFonts w:ascii="Arial" w:hAnsi="Arial" w:cs="Arial"/>
                <w:i/>
                <w:szCs w:val="24"/>
              </w:rPr>
            </w:pPr>
            <w:r w:rsidRPr="00620E16">
              <w:rPr>
                <w:rFonts w:ascii="Arial" w:hAnsi="Arial" w:cs="Arial"/>
                <w:i/>
                <w:szCs w:val="24"/>
              </w:rPr>
              <w:t>Кол-во листов</w:t>
            </w:r>
          </w:p>
        </w:tc>
        <w:tc>
          <w:tcPr>
            <w:tcW w:w="16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325C2A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Примечание</w:t>
            </w:r>
          </w:p>
        </w:tc>
      </w:tr>
      <w:tr w:rsidR="00651AC6" w:rsidRPr="00620E16" w14:paraId="0ABE60DE" w14:textId="77777777" w:rsidTr="00123776">
        <w:trPr>
          <w:cantSplit/>
          <w:trHeight w:val="5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9A6206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AF481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6E4266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F60FEE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  <w:u w:val="single"/>
              </w:rPr>
              <w:t>Документация общая</w:t>
            </w:r>
          </w:p>
        </w:tc>
        <w:tc>
          <w:tcPr>
            <w:tcW w:w="64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CE053C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ABBEAA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3AF093B3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96E7B6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43FA6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E9E743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599E79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217D7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D6510F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5D87C139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5F1F8E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4A692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А4</w:t>
            </w: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B0931F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08EEA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Задание на практику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B7F660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7390D3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6901FC33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0C87FE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C9DE69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А4</w:t>
            </w: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663265" w14:textId="48614413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У</w:t>
            </w:r>
            <w:r w:rsidRPr="00620E16">
              <w:rPr>
                <w:rFonts w:ascii="Arial" w:hAnsi="Arial" w:cs="Arial"/>
                <w:i/>
                <w:sz w:val="24"/>
                <w:szCs w:val="24"/>
              </w:rPr>
              <w:t>П.ХХ0000.000</w:t>
            </w: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A814C6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 xml:space="preserve">Отчет по </w:t>
            </w: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______________</w:t>
            </w:r>
            <w:r w:rsidRPr="00620E1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31BFBC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29</w:t>
            </w: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  <w:vertAlign w:val="superscript"/>
                <w:lang w:val="en-US"/>
              </w:rPr>
              <w:t>*</w:t>
            </w: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952D9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61DEE278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3527A6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3EBF4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3DEF6B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16E536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 xml:space="preserve">практике (включает </w:t>
            </w: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___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6446DF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FFB56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36E2B4A7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A2FC5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B6B0C1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A7A339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2D83A5" w14:textId="77777777" w:rsidR="00651AC6" w:rsidRPr="00620E16" w:rsidRDefault="00651AC6" w:rsidP="00123776">
            <w:pPr>
              <w:keepNext/>
              <w:outlineLvl w:val="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u w:val="single"/>
              </w:rPr>
              <w:t xml:space="preserve"> </w:t>
            </w:r>
            <w:r w:rsidRPr="00620E16">
              <w:rPr>
                <w:rFonts w:ascii="Arial" w:hAnsi="Arial" w:cs="Arial"/>
                <w:i/>
                <w:sz w:val="24"/>
                <w:szCs w:val="24"/>
                <w:u w:val="single"/>
              </w:rPr>
              <w:t xml:space="preserve">рисунков, </w:t>
            </w: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  <w:u w:val="single"/>
              </w:rPr>
              <w:t>___</w:t>
            </w:r>
            <w:r w:rsidRPr="00620E16">
              <w:rPr>
                <w:rFonts w:ascii="Arial" w:hAnsi="Arial" w:cs="Arial"/>
                <w:i/>
                <w:sz w:val="24"/>
                <w:szCs w:val="24"/>
                <w:u w:val="single"/>
              </w:rPr>
              <w:t xml:space="preserve"> таблиц)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2024C9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3016A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1E22124D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394149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8A667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8987A6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25A96C" w14:textId="77777777" w:rsidR="00651AC6" w:rsidRPr="00620E16" w:rsidRDefault="00651AC6" w:rsidP="00123776">
            <w:pPr>
              <w:keepNext/>
              <w:outlineLvl w:val="1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E15DF8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DE9C61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0B917586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24DE61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73F0E0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EC9FB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B7D6E4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  <w:u w:val="single"/>
              </w:rPr>
              <w:t>Документация приложений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BBD7A6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4CC79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56A8F92D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5659B6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BC98A0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37EF1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DD2631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0F0CFB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71B13B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051AB462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6C1DE6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C3BF44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А1</w:t>
            </w: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8D952F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A0DAC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 xml:space="preserve">Приложение А- </w:t>
            </w: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Чертеж 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F4FE2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  <w:highlight w:val="yellow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C7B29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658214CB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86B431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BBBC88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3C6347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B98BA4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кронштейна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2EB4F9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E1763E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7BF9FD45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649BB8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B6B1DF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А4</w:t>
            </w: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D26B30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66EC99" w14:textId="77777777" w:rsidR="00651AC6" w:rsidRPr="00620E16" w:rsidRDefault="00651AC6" w:rsidP="00123776">
            <w:pPr>
              <w:keepNext/>
              <w:outlineLvl w:val="0"/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  <w:u w:val="single"/>
              </w:rPr>
              <w:t xml:space="preserve">Приложение Б- 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8F937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18BC3C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146713F7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76381A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5316F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A59DB6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A012A1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Спецификация на 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F77737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A552D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3BE70A7F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759DC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31E9B4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DF6A2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F7D96C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кронштейн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5CBEC1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0EC6A1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5293ED63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8A754B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C278D7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А4</w:t>
            </w: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A2AB98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9DB7B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Приложение В-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9EBF7B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2481CA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00E81675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06C1F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4CC446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12A89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9955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 xml:space="preserve">Технологический процесс 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42520A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522F2A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736EEB70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B242D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BA5498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4C3C8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BA39A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  <w:highlight w:val="yellow"/>
              </w:rPr>
              <w:t>сборки кронштейна</w:t>
            </w: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42306E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48BC5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13D1ED7C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4B159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88C72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4C2570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4526EE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F3725E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776E5F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1FADD20B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905FA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B24695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4AB5E4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30DE18" w14:textId="77777777" w:rsidR="00651AC6" w:rsidRPr="00620E16" w:rsidRDefault="00651AC6" w:rsidP="00123776">
            <w:pPr>
              <w:keepNext/>
              <w:outlineLvl w:val="0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C518A3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4ED77E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2C7D572E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5FBE98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1FBBCF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74F84C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665E71" w14:textId="77777777" w:rsidR="00651AC6" w:rsidRPr="00620E16" w:rsidRDefault="00651AC6" w:rsidP="00123776">
            <w:pPr>
              <w:keepNext/>
              <w:outlineLvl w:val="0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41DEEE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122E0C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4F1238BE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864AD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F2E13E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B7E303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8CBB9D" w14:textId="77777777" w:rsidR="00651AC6" w:rsidRPr="00620E16" w:rsidRDefault="00651AC6" w:rsidP="00123776">
            <w:pPr>
              <w:keepNext/>
              <w:outlineLvl w:val="0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06417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0B2EE1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70FF9A2D" w14:textId="77777777" w:rsidTr="00123776">
        <w:trPr>
          <w:cantSplit/>
          <w:trHeight w:val="51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17A40C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FD1DB9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40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6A3959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7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26B79E" w14:textId="77777777" w:rsidR="00651AC6" w:rsidRPr="00620E16" w:rsidRDefault="00651AC6" w:rsidP="00123776">
            <w:pPr>
              <w:keepNext/>
              <w:outlineLvl w:val="0"/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</w:p>
        </w:tc>
        <w:tc>
          <w:tcPr>
            <w:tcW w:w="64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5EE949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287AE7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19B2ED0F" w14:textId="77777777" w:rsidTr="00123776">
        <w:trPr>
          <w:cantSplit/>
          <w:trHeight w:val="25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CA9B46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B387B3" w14:textId="77777777" w:rsidR="00651AC6" w:rsidRPr="00620E16" w:rsidRDefault="00651AC6" w:rsidP="00123776">
            <w:pPr>
              <w:ind w:left="72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69AB82" w14:textId="77777777" w:rsidR="00651AC6" w:rsidRPr="00620E16" w:rsidRDefault="00651AC6" w:rsidP="00123776">
            <w:pPr>
              <w:ind w:left="72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E546AA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D49039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573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CAD917B" w14:textId="26A95B18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У</w:t>
            </w:r>
            <w:r w:rsidRPr="00620E16">
              <w:rPr>
                <w:rFonts w:ascii="Arial" w:hAnsi="Arial" w:cs="Arial"/>
                <w:i/>
                <w:sz w:val="28"/>
                <w:szCs w:val="28"/>
              </w:rPr>
              <w:t>П.</w:t>
            </w:r>
            <w:r w:rsidRPr="00620E16">
              <w:rPr>
                <w:rFonts w:ascii="Arial" w:hAnsi="Arial" w:cs="Arial"/>
                <w:i/>
                <w:sz w:val="28"/>
                <w:szCs w:val="28"/>
                <w:highlight w:val="yellow"/>
              </w:rPr>
              <w:t>28</w:t>
            </w:r>
            <w:r w:rsidRPr="00620E16">
              <w:rPr>
                <w:rFonts w:ascii="Arial" w:hAnsi="Arial" w:cs="Arial"/>
                <w:i/>
                <w:sz w:val="28"/>
                <w:szCs w:val="28"/>
              </w:rPr>
              <w:t>0000.000</w:t>
            </w:r>
          </w:p>
        </w:tc>
      </w:tr>
      <w:tr w:rsidR="00651AC6" w:rsidRPr="00620E16" w14:paraId="3FB37E05" w14:textId="77777777" w:rsidTr="00123776">
        <w:trPr>
          <w:cantSplit/>
          <w:trHeight w:val="255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3D15F8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808371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3F504E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8A8C9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7008CE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573" w:type="dxa"/>
            <w:gridSpan w:val="9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D0E7BE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50C80A7E" w14:textId="77777777" w:rsidTr="00123776">
        <w:trPr>
          <w:cantSplit/>
          <w:trHeight w:val="25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63F65563" w14:textId="77777777" w:rsidR="00651AC6" w:rsidRPr="00620E16" w:rsidRDefault="00651AC6" w:rsidP="00123776">
            <w:pPr>
              <w:ind w:left="-108" w:right="-10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620E16">
              <w:rPr>
                <w:rFonts w:ascii="Arial" w:hAnsi="Arial" w:cs="Arial"/>
                <w:i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7C36B36B" w14:textId="77777777" w:rsidR="00651AC6" w:rsidRPr="00620E16" w:rsidRDefault="00651AC6" w:rsidP="00123776">
            <w:pPr>
              <w:ind w:left="-123" w:right="-11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20E16">
              <w:rPr>
                <w:rFonts w:ascii="Arial" w:hAnsi="Arial" w:cs="Arial"/>
                <w:i/>
                <w:sz w:val="18"/>
                <w:szCs w:val="18"/>
              </w:rPr>
              <w:t>Лист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598E04C2" w14:textId="77777777" w:rsidR="00651AC6" w:rsidRPr="00620E16" w:rsidRDefault="00651AC6" w:rsidP="00123776">
            <w:pPr>
              <w:ind w:left="-123" w:right="-11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20E16">
              <w:rPr>
                <w:rFonts w:ascii="Arial" w:hAnsi="Arial" w:cs="Arial"/>
                <w:i/>
                <w:sz w:val="18"/>
                <w:szCs w:val="18"/>
              </w:rPr>
              <w:t>№ докум.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38596E1A" w14:textId="77777777" w:rsidR="00651AC6" w:rsidRPr="00620E16" w:rsidRDefault="00651AC6" w:rsidP="00123776">
            <w:pPr>
              <w:ind w:left="-123" w:right="-11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20E16">
              <w:rPr>
                <w:rFonts w:ascii="Arial" w:hAnsi="Arial" w:cs="Arial"/>
                <w:i/>
                <w:sz w:val="18"/>
                <w:szCs w:val="18"/>
              </w:rPr>
              <w:t>Подп.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9E1BD4D" w14:textId="77777777" w:rsidR="00651AC6" w:rsidRPr="00620E16" w:rsidRDefault="00651AC6" w:rsidP="00123776">
            <w:pPr>
              <w:ind w:left="-123" w:right="-11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20E16">
              <w:rPr>
                <w:rFonts w:ascii="Arial" w:hAnsi="Arial" w:cs="Arial"/>
                <w:i/>
                <w:sz w:val="18"/>
                <w:szCs w:val="18"/>
              </w:rPr>
              <w:t>Дата</w:t>
            </w:r>
          </w:p>
        </w:tc>
        <w:tc>
          <w:tcPr>
            <w:tcW w:w="6573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428155B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159A7EB9" w14:textId="77777777" w:rsidTr="00123776">
        <w:trPr>
          <w:cantSplit/>
          <w:trHeight w:val="255"/>
        </w:trPr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54753B9" w14:textId="77777777" w:rsidR="00651AC6" w:rsidRPr="00620E16" w:rsidRDefault="00651AC6" w:rsidP="00123776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620E16">
              <w:rPr>
                <w:rFonts w:ascii="Arial" w:hAnsi="Arial" w:cs="Arial"/>
                <w:i/>
                <w:sz w:val="18"/>
                <w:szCs w:val="18"/>
              </w:rPr>
              <w:t>Разраб</w:t>
            </w:r>
            <w:proofErr w:type="spellEnd"/>
            <w:r w:rsidRPr="00620E16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C63B2C7" w14:textId="0DC0A9C8" w:rsidR="00651AC6" w:rsidRPr="00620E16" w:rsidRDefault="00651AC6" w:rsidP="00123776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Атоян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Т.В.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CE5C93" w14:textId="77777777" w:rsidR="00651AC6" w:rsidRPr="00620E16" w:rsidRDefault="00651AC6" w:rsidP="0012377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14:paraId="22C25CE7" w14:textId="77777777" w:rsidR="00651AC6" w:rsidRPr="00620E16" w:rsidRDefault="00651AC6" w:rsidP="0012377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03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72DA2B" w14:textId="5CD41C42" w:rsidR="00651AC6" w:rsidRPr="00620E16" w:rsidRDefault="00651AC6" w:rsidP="00651AC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 xml:space="preserve">Отчет по практической подготовке при проведении </w:t>
            </w:r>
            <w:r>
              <w:rPr>
                <w:rFonts w:ascii="Arial" w:hAnsi="Arial" w:cs="Arial"/>
                <w:i/>
                <w:sz w:val="24"/>
                <w:szCs w:val="24"/>
              </w:rPr>
              <w:t>учебной</w:t>
            </w:r>
            <w:r w:rsidRPr="00620E16">
              <w:rPr>
                <w:rFonts w:ascii="Arial" w:hAnsi="Arial" w:cs="Arial"/>
                <w:i/>
                <w:sz w:val="24"/>
                <w:szCs w:val="24"/>
              </w:rPr>
              <w:t xml:space="preserve"> практики </w:t>
            </w:r>
            <w:r w:rsidRPr="00620E16">
              <w:rPr>
                <w:rFonts w:ascii="Arial" w:hAnsi="Arial" w:cs="Arial"/>
                <w:i/>
              </w:rPr>
              <w:t>(ведомость отчета)</w:t>
            </w:r>
          </w:p>
        </w:tc>
        <w:tc>
          <w:tcPr>
            <w:tcW w:w="854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286BB3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20E16">
              <w:rPr>
                <w:rFonts w:ascii="Arial" w:hAnsi="Arial" w:cs="Arial"/>
                <w:i/>
                <w:sz w:val="18"/>
                <w:szCs w:val="18"/>
              </w:rPr>
              <w:t>Лит.</w:t>
            </w:r>
          </w:p>
        </w:tc>
        <w:tc>
          <w:tcPr>
            <w:tcW w:w="88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B8A831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20E16">
              <w:rPr>
                <w:rFonts w:ascii="Arial" w:hAnsi="Arial" w:cs="Arial"/>
                <w:i/>
                <w:sz w:val="18"/>
                <w:szCs w:val="18"/>
              </w:rPr>
              <w:t>Лист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192483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20E16">
              <w:rPr>
                <w:rFonts w:ascii="Arial" w:hAnsi="Arial" w:cs="Arial"/>
                <w:i/>
                <w:sz w:val="18"/>
                <w:szCs w:val="18"/>
              </w:rPr>
              <w:t>Листов</w:t>
            </w:r>
          </w:p>
        </w:tc>
      </w:tr>
      <w:tr w:rsidR="00651AC6" w:rsidRPr="00620E16" w14:paraId="7ADEA340" w14:textId="77777777" w:rsidTr="00123776">
        <w:trPr>
          <w:cantSplit/>
          <w:trHeight w:val="255"/>
        </w:trPr>
        <w:tc>
          <w:tcPr>
            <w:tcW w:w="113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FC3D78" w14:textId="77777777" w:rsidR="00651AC6" w:rsidRPr="00620E16" w:rsidRDefault="00651AC6" w:rsidP="00123776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620E16">
              <w:rPr>
                <w:rFonts w:ascii="Arial" w:hAnsi="Arial" w:cs="Arial"/>
                <w:i/>
                <w:sz w:val="18"/>
                <w:szCs w:val="18"/>
              </w:rPr>
              <w:t>Руков.пр</w:t>
            </w:r>
            <w:proofErr w:type="spellEnd"/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CF22A1" w14:textId="77777777" w:rsidR="00651AC6" w:rsidRPr="00651AC6" w:rsidRDefault="00651AC6" w:rsidP="00123776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651AC6">
              <w:rPr>
                <w:rFonts w:ascii="Arial" w:hAnsi="Arial" w:cs="Arial"/>
                <w:i/>
                <w:sz w:val="18"/>
                <w:szCs w:val="18"/>
                <w:highlight w:val="yellow"/>
              </w:rPr>
              <w:t>Петров В.В.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14:paraId="02701B89" w14:textId="77777777" w:rsidR="00651AC6" w:rsidRPr="00620E16" w:rsidRDefault="00651AC6" w:rsidP="0012377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14:paraId="21DD0E39" w14:textId="77777777" w:rsidR="00651AC6" w:rsidRPr="00620E16" w:rsidRDefault="00651AC6" w:rsidP="0012377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70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87754B4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4F951D5" w14:textId="77777777" w:rsidR="00651AC6" w:rsidRPr="00620E16" w:rsidRDefault="00651AC6" w:rsidP="0012377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C54D6A" w14:textId="77777777" w:rsidR="00651AC6" w:rsidRPr="00620E16" w:rsidRDefault="00651AC6" w:rsidP="0012377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37D112" w14:textId="77777777" w:rsidR="00651AC6" w:rsidRPr="00620E16" w:rsidRDefault="00651AC6" w:rsidP="0012377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5C793B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20E16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A3902C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20E16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</w:tr>
      <w:tr w:rsidR="00651AC6" w:rsidRPr="00620E16" w14:paraId="4D750C65" w14:textId="77777777" w:rsidTr="00123776">
        <w:trPr>
          <w:cantSplit/>
          <w:trHeight w:val="255"/>
        </w:trPr>
        <w:tc>
          <w:tcPr>
            <w:tcW w:w="1134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29C217" w14:textId="77777777" w:rsidR="00651AC6" w:rsidRPr="00620E16" w:rsidRDefault="00651AC6" w:rsidP="00123776">
            <w:pPr>
              <w:rPr>
                <w:rFonts w:ascii="Arial" w:hAnsi="Arial" w:cs="Arial"/>
                <w:i/>
                <w:sz w:val="18"/>
                <w:szCs w:val="24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07CAB1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F7B614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10E592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70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D43F6BF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870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35DB5A8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20E16">
              <w:rPr>
                <w:rFonts w:ascii="Arial" w:hAnsi="Arial" w:cs="Arial"/>
                <w:i/>
                <w:sz w:val="24"/>
                <w:szCs w:val="24"/>
              </w:rPr>
              <w:t>ДГТУ</w:t>
            </w:r>
          </w:p>
          <w:p w14:paraId="4D0ED7AE" w14:textId="638E4128" w:rsidR="00651AC6" w:rsidRPr="00620E16" w:rsidRDefault="00651AC6" w:rsidP="00651AC6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651AC6">
              <w:rPr>
                <w:rFonts w:ascii="Arial" w:hAnsi="Arial" w:cs="Arial"/>
                <w:i/>
                <w:sz w:val="24"/>
                <w:szCs w:val="24"/>
              </w:rPr>
              <w:t>Группа П</w:t>
            </w:r>
            <w:r w:rsidR="004A3EA6">
              <w:rPr>
                <w:rFonts w:ascii="Arial" w:hAnsi="Arial" w:cs="Arial"/>
                <w:i/>
                <w:sz w:val="24"/>
                <w:szCs w:val="24"/>
              </w:rPr>
              <w:t>З</w:t>
            </w:r>
            <w:r w:rsidRPr="00651AC6">
              <w:rPr>
                <w:rFonts w:ascii="Arial" w:hAnsi="Arial" w:cs="Arial"/>
                <w:i/>
                <w:sz w:val="24"/>
                <w:szCs w:val="24"/>
              </w:rPr>
              <w:t>СМ11</w:t>
            </w:r>
          </w:p>
        </w:tc>
      </w:tr>
      <w:tr w:rsidR="00651AC6" w:rsidRPr="00620E16" w14:paraId="6F130702" w14:textId="77777777" w:rsidTr="00123776">
        <w:trPr>
          <w:cantSplit/>
          <w:trHeight w:val="25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E6964E5" w14:textId="77777777" w:rsidR="00651AC6" w:rsidRPr="00620E16" w:rsidRDefault="00651AC6" w:rsidP="00123776">
            <w:pPr>
              <w:rPr>
                <w:rFonts w:ascii="Arial" w:hAnsi="Arial" w:cs="Arial"/>
                <w:i/>
                <w:sz w:val="1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C5075BD" w14:textId="77777777" w:rsidR="00651AC6" w:rsidRPr="00620E16" w:rsidRDefault="00651AC6" w:rsidP="00123776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5C1B79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3ADE7B7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70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19F1D9D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870" w:type="dxa"/>
            <w:gridSpan w:val="7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03FEA79" w14:textId="77777777" w:rsidR="00651AC6" w:rsidRPr="00620E16" w:rsidRDefault="00651AC6" w:rsidP="0012377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51AC6" w:rsidRPr="00620E16" w14:paraId="3DBF4B97" w14:textId="77777777" w:rsidTr="00123776">
        <w:trPr>
          <w:cantSplit/>
          <w:trHeight w:val="255"/>
        </w:trPr>
        <w:tc>
          <w:tcPr>
            <w:tcW w:w="113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0DCE0" w14:textId="77777777" w:rsidR="00651AC6" w:rsidRPr="00620E16" w:rsidRDefault="00651AC6" w:rsidP="001237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264EAC" w14:textId="77777777" w:rsidR="00651AC6" w:rsidRPr="00620E16" w:rsidRDefault="00651AC6" w:rsidP="0012377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A4F966" w14:textId="77777777" w:rsidR="00651AC6" w:rsidRPr="00620E16" w:rsidRDefault="00651AC6" w:rsidP="0012377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07A85" w14:textId="77777777" w:rsidR="00651AC6" w:rsidRPr="00620E16" w:rsidRDefault="00651AC6" w:rsidP="00123776">
            <w:pPr>
              <w:rPr>
                <w:sz w:val="24"/>
                <w:szCs w:val="24"/>
              </w:rPr>
            </w:pPr>
          </w:p>
        </w:tc>
        <w:tc>
          <w:tcPr>
            <w:tcW w:w="370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69308F" w14:textId="77777777" w:rsidR="00651AC6" w:rsidRPr="00620E16" w:rsidRDefault="00651AC6" w:rsidP="00123776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8BB8A" w14:textId="77777777" w:rsidR="00651AC6" w:rsidRPr="00620E16" w:rsidRDefault="00651AC6" w:rsidP="0012377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EC3AB02" w14:textId="77777777" w:rsidR="00651AC6" w:rsidRDefault="00651AC6" w:rsidP="00651AC6">
      <w:pPr>
        <w:rPr>
          <w:b/>
        </w:rPr>
      </w:pPr>
      <w:r w:rsidRPr="00651AC6">
        <w:rPr>
          <w:sz w:val="24"/>
          <w:szCs w:val="24"/>
        </w:rPr>
        <w:t>*</w:t>
      </w:r>
      <w:r w:rsidRPr="00620E16">
        <w:rPr>
          <w:sz w:val="24"/>
          <w:szCs w:val="24"/>
        </w:rPr>
        <w:t>количество листов отчета, исключая приложения</w:t>
      </w:r>
      <w:r>
        <w:rPr>
          <w:b/>
        </w:rPr>
        <w:br w:type="page"/>
      </w:r>
    </w:p>
    <w:p w14:paraId="55DFF997" w14:textId="77777777" w:rsidR="00D7032C" w:rsidRPr="00651AC6" w:rsidRDefault="00D7032C">
      <w:pPr>
        <w:rPr>
          <w:lang w:eastAsia="en-US"/>
        </w:rPr>
      </w:pPr>
    </w:p>
    <w:p w14:paraId="417BF3D4" w14:textId="77777777" w:rsidR="00D7032C" w:rsidRDefault="00D7032C" w:rsidP="00D7032C">
      <w:pPr>
        <w:jc w:val="center"/>
        <w:rPr>
          <w:b/>
        </w:rPr>
      </w:pPr>
    </w:p>
    <w:p w14:paraId="5EFF5C0D" w14:textId="77777777" w:rsidR="00D7032C" w:rsidRDefault="00D7032C" w:rsidP="00D7032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5208AF0" wp14:editId="2C7F14D2">
            <wp:extent cx="457200" cy="495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B4454" w14:textId="77777777" w:rsidR="00D7032C" w:rsidRPr="00574B84" w:rsidRDefault="00D7032C" w:rsidP="00D7032C">
      <w:pPr>
        <w:spacing w:after="120"/>
        <w:jc w:val="center"/>
        <w:rPr>
          <w:spacing w:val="-8"/>
          <w:sz w:val="24"/>
          <w:szCs w:val="24"/>
        </w:rPr>
      </w:pPr>
      <w:r w:rsidRPr="00574B84">
        <w:rPr>
          <w:spacing w:val="-8"/>
          <w:sz w:val="24"/>
          <w:szCs w:val="24"/>
        </w:rPr>
        <w:t>МИНИСТЕРСТВО НАУКИ И ВЫСШЕГО ОБРАЗОВАНИЯ РОССИЙСКОЙ ФЕДЕРАЦИИ</w:t>
      </w:r>
    </w:p>
    <w:p w14:paraId="64F909AE" w14:textId="77777777" w:rsidR="00D7032C" w:rsidRPr="00574B84" w:rsidRDefault="00D7032C" w:rsidP="00D7032C">
      <w:pPr>
        <w:spacing w:after="120"/>
        <w:ind w:right="-6"/>
        <w:jc w:val="center"/>
        <w:rPr>
          <w:b/>
          <w:bCs/>
          <w:sz w:val="24"/>
          <w:szCs w:val="24"/>
        </w:rPr>
      </w:pPr>
      <w:r w:rsidRPr="00574B84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574B84"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40F536C5" w14:textId="77777777" w:rsidR="00D7032C" w:rsidRPr="00574B84" w:rsidRDefault="00D7032C" w:rsidP="00D7032C">
      <w:pPr>
        <w:spacing w:after="120"/>
        <w:jc w:val="center"/>
        <w:rPr>
          <w:b/>
          <w:bCs/>
          <w:sz w:val="24"/>
          <w:szCs w:val="24"/>
        </w:rPr>
      </w:pPr>
      <w:r w:rsidRPr="00574B84">
        <w:rPr>
          <w:b/>
          <w:bCs/>
          <w:sz w:val="24"/>
          <w:szCs w:val="24"/>
        </w:rPr>
        <w:t>(ДГТУ)</w:t>
      </w:r>
    </w:p>
    <w:p w14:paraId="1A430640" w14:textId="77777777" w:rsidR="00D7032C" w:rsidRPr="00574B84" w:rsidRDefault="00D7032C" w:rsidP="00D7032C">
      <w:pPr>
        <w:jc w:val="center"/>
        <w:rPr>
          <w:b/>
          <w:bCs/>
          <w:sz w:val="24"/>
          <w:szCs w:val="24"/>
        </w:rPr>
      </w:pPr>
    </w:p>
    <w:p w14:paraId="18538132" w14:textId="1418EA07" w:rsidR="00D7032C" w:rsidRPr="00574B84" w:rsidRDefault="00D7032C" w:rsidP="00D7032C">
      <w:pPr>
        <w:tabs>
          <w:tab w:val="left" w:pos="1418"/>
        </w:tabs>
        <w:jc w:val="both"/>
        <w:rPr>
          <w:sz w:val="24"/>
          <w:szCs w:val="24"/>
        </w:rPr>
      </w:pPr>
      <w:r w:rsidRPr="00574B84">
        <w:rPr>
          <w:sz w:val="24"/>
          <w:szCs w:val="24"/>
        </w:rPr>
        <w:t>Факультет</w:t>
      </w:r>
      <w:r w:rsidRPr="00574B84">
        <w:rPr>
          <w:sz w:val="24"/>
          <w:szCs w:val="24"/>
        </w:rPr>
        <w:tab/>
        <w:t>«</w:t>
      </w:r>
      <w:r w:rsidR="005005CF" w:rsidRPr="009341FF">
        <w:rPr>
          <w:rFonts w:eastAsia="Times New Roman CYR"/>
          <w:sz w:val="24"/>
          <w:szCs w:val="28"/>
        </w:rPr>
        <w:t>Кораблестроение и морская техника</w:t>
      </w:r>
      <w:r w:rsidRPr="00574B84">
        <w:rPr>
          <w:sz w:val="24"/>
          <w:szCs w:val="24"/>
        </w:rPr>
        <w:t>»</w:t>
      </w:r>
    </w:p>
    <w:p w14:paraId="56901AA1" w14:textId="77777777" w:rsidR="00D7032C" w:rsidRPr="00574B84" w:rsidRDefault="00D7032C" w:rsidP="00D7032C">
      <w:pPr>
        <w:tabs>
          <w:tab w:val="left" w:pos="1418"/>
        </w:tabs>
        <w:jc w:val="both"/>
        <w:rPr>
          <w:sz w:val="24"/>
          <w:szCs w:val="24"/>
        </w:rPr>
      </w:pPr>
      <w:r w:rsidRPr="00574B84">
        <w:rPr>
          <w:sz w:val="24"/>
          <w:szCs w:val="24"/>
        </w:rPr>
        <w:t>Кафедра</w:t>
      </w:r>
      <w:r w:rsidRPr="00574B84">
        <w:rPr>
          <w:sz w:val="24"/>
          <w:szCs w:val="24"/>
        </w:rPr>
        <w:tab/>
        <w:t>«</w:t>
      </w:r>
      <w:r w:rsidRPr="00574B84">
        <w:rPr>
          <w:rFonts w:eastAsia="Times New Roman CYR"/>
          <w:sz w:val="24"/>
          <w:szCs w:val="24"/>
        </w:rPr>
        <w:t>Управление качеством</w:t>
      </w:r>
      <w:r w:rsidRPr="00574B84">
        <w:rPr>
          <w:sz w:val="24"/>
          <w:szCs w:val="24"/>
        </w:rPr>
        <w:t>»</w:t>
      </w:r>
    </w:p>
    <w:tbl>
      <w:tblPr>
        <w:tblW w:w="4584" w:type="dxa"/>
        <w:tblInd w:w="4962" w:type="dxa"/>
        <w:tblLook w:val="01E0" w:firstRow="1" w:lastRow="1" w:firstColumn="1" w:lastColumn="1" w:noHBand="0" w:noVBand="0"/>
      </w:tblPr>
      <w:tblGrid>
        <w:gridCol w:w="1701"/>
        <w:gridCol w:w="2883"/>
      </w:tblGrid>
      <w:tr w:rsidR="00D7032C" w:rsidRPr="00574B84" w14:paraId="341D4E26" w14:textId="77777777" w:rsidTr="002433D0">
        <w:tc>
          <w:tcPr>
            <w:tcW w:w="4584" w:type="dxa"/>
            <w:gridSpan w:val="2"/>
          </w:tcPr>
          <w:p w14:paraId="715A668E" w14:textId="77777777" w:rsidR="00D7032C" w:rsidRPr="00574B84" w:rsidRDefault="00D7032C" w:rsidP="002433D0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D7032C" w:rsidRPr="00574B84" w14:paraId="11222DC2" w14:textId="77777777" w:rsidTr="002433D0">
        <w:trPr>
          <w:trHeight w:val="224"/>
        </w:trPr>
        <w:tc>
          <w:tcPr>
            <w:tcW w:w="1701" w:type="dxa"/>
            <w:hideMark/>
          </w:tcPr>
          <w:p w14:paraId="634BC552" w14:textId="77777777" w:rsidR="00D7032C" w:rsidRPr="00574B84" w:rsidRDefault="00D7032C" w:rsidP="002433D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574B84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883" w:type="dxa"/>
            <w:hideMark/>
          </w:tcPr>
          <w:p w14:paraId="6CDDB97F" w14:textId="77777777" w:rsidR="00D7032C" w:rsidRPr="00574B84" w:rsidRDefault="00D7032C" w:rsidP="002433D0">
            <w:pPr>
              <w:spacing w:line="300" w:lineRule="auto"/>
              <w:ind w:right="-61"/>
              <w:jc w:val="center"/>
              <w:rPr>
                <w:sz w:val="24"/>
                <w:szCs w:val="24"/>
              </w:rPr>
            </w:pPr>
            <w:r w:rsidRPr="00574B84">
              <w:rPr>
                <w:sz w:val="24"/>
                <w:szCs w:val="24"/>
              </w:rPr>
              <w:t>«Управление качеством»</w:t>
            </w:r>
          </w:p>
        </w:tc>
      </w:tr>
      <w:tr w:rsidR="00D7032C" w:rsidRPr="00574B84" w14:paraId="4EBEA604" w14:textId="77777777" w:rsidTr="002433D0">
        <w:trPr>
          <w:trHeight w:val="569"/>
        </w:trPr>
        <w:tc>
          <w:tcPr>
            <w:tcW w:w="1701" w:type="dxa"/>
            <w:vAlign w:val="bottom"/>
            <w:hideMark/>
          </w:tcPr>
          <w:p w14:paraId="67421F40" w14:textId="77777777" w:rsidR="00D7032C" w:rsidRPr="00574B84" w:rsidRDefault="00D7032C" w:rsidP="002433D0">
            <w:pPr>
              <w:ind w:right="-62"/>
              <w:jc w:val="center"/>
              <w:rPr>
                <w:sz w:val="24"/>
                <w:szCs w:val="24"/>
              </w:rPr>
            </w:pPr>
            <w:r w:rsidRPr="00574B84">
              <w:rPr>
                <w:sz w:val="24"/>
                <w:szCs w:val="24"/>
              </w:rPr>
              <w:t>____________</w:t>
            </w:r>
          </w:p>
        </w:tc>
        <w:tc>
          <w:tcPr>
            <w:tcW w:w="2883" w:type="dxa"/>
            <w:vMerge w:val="restart"/>
            <w:vAlign w:val="center"/>
            <w:hideMark/>
          </w:tcPr>
          <w:p w14:paraId="6EB5C7CB" w14:textId="77777777" w:rsidR="00D7032C" w:rsidRPr="00574B84" w:rsidRDefault="00D7032C" w:rsidP="002433D0">
            <w:pPr>
              <w:ind w:right="-62"/>
              <w:jc w:val="center"/>
              <w:rPr>
                <w:sz w:val="24"/>
                <w:szCs w:val="24"/>
              </w:rPr>
            </w:pPr>
            <w:r w:rsidRPr="00574B84">
              <w:rPr>
                <w:sz w:val="24"/>
                <w:szCs w:val="24"/>
              </w:rPr>
              <w:t>В.П. Димитров</w:t>
            </w:r>
          </w:p>
        </w:tc>
      </w:tr>
      <w:tr w:rsidR="00D7032C" w14:paraId="1205426B" w14:textId="77777777" w:rsidTr="002433D0">
        <w:trPr>
          <w:trHeight w:val="74"/>
        </w:trPr>
        <w:tc>
          <w:tcPr>
            <w:tcW w:w="1701" w:type="dxa"/>
            <w:hideMark/>
          </w:tcPr>
          <w:p w14:paraId="02F3B741" w14:textId="77777777" w:rsidR="00D7032C" w:rsidRDefault="00D7032C" w:rsidP="002433D0">
            <w:pPr>
              <w:ind w:right="-6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14:paraId="5AC9FD3F" w14:textId="77777777" w:rsidR="00D7032C" w:rsidRDefault="00D7032C" w:rsidP="002433D0"/>
        </w:tc>
      </w:tr>
      <w:tr w:rsidR="00D7032C" w14:paraId="7E3C06C7" w14:textId="77777777" w:rsidTr="002433D0">
        <w:tc>
          <w:tcPr>
            <w:tcW w:w="4584" w:type="dxa"/>
            <w:gridSpan w:val="2"/>
            <w:hideMark/>
          </w:tcPr>
          <w:p w14:paraId="6ED1B5E5" w14:textId="311570D7" w:rsidR="00D7032C" w:rsidRPr="00574B84" w:rsidRDefault="00D7032C" w:rsidP="002433D0">
            <w:pPr>
              <w:spacing w:line="300" w:lineRule="auto"/>
              <w:ind w:right="-61"/>
              <w:jc w:val="center"/>
              <w:rPr>
                <w:sz w:val="24"/>
              </w:rPr>
            </w:pPr>
            <w:r w:rsidRPr="00574B84">
              <w:rPr>
                <w:sz w:val="24"/>
              </w:rPr>
              <w:t>«_____» _______________ 20</w:t>
            </w:r>
            <w:r w:rsidRPr="004A3EA6">
              <w:rPr>
                <w:sz w:val="24"/>
                <w:highlight w:val="yellow"/>
              </w:rPr>
              <w:t>2</w:t>
            </w:r>
            <w:r w:rsidR="00524681" w:rsidRPr="004A3EA6">
              <w:rPr>
                <w:sz w:val="24"/>
                <w:highlight w:val="yellow"/>
              </w:rPr>
              <w:t>4</w:t>
            </w:r>
            <w:r w:rsidRPr="00574B84">
              <w:rPr>
                <w:sz w:val="24"/>
              </w:rPr>
              <w:t>г.</w:t>
            </w:r>
          </w:p>
        </w:tc>
      </w:tr>
    </w:tbl>
    <w:p w14:paraId="5FDCF268" w14:textId="77777777" w:rsidR="00D7032C" w:rsidRDefault="00D7032C" w:rsidP="00D7032C">
      <w:pPr>
        <w:spacing w:line="360" w:lineRule="auto"/>
        <w:jc w:val="center"/>
        <w:rPr>
          <w:b/>
        </w:rPr>
      </w:pPr>
    </w:p>
    <w:p w14:paraId="3A4C7233" w14:textId="77777777" w:rsidR="00D7032C" w:rsidRPr="00574B84" w:rsidRDefault="00D7032C" w:rsidP="00D7032C">
      <w:pPr>
        <w:spacing w:line="360" w:lineRule="auto"/>
        <w:jc w:val="center"/>
        <w:rPr>
          <w:b/>
          <w:sz w:val="24"/>
        </w:rPr>
      </w:pPr>
      <w:r w:rsidRPr="00574B84">
        <w:rPr>
          <w:b/>
          <w:sz w:val="24"/>
        </w:rPr>
        <w:t>Рабочий график (план)проведения практической подготовки</w:t>
      </w:r>
    </w:p>
    <w:p w14:paraId="21C5D004" w14:textId="77777777" w:rsidR="00D7032C" w:rsidRPr="00574B84" w:rsidRDefault="00D7032C" w:rsidP="00D7032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75"/>
        <w:gridCol w:w="4676"/>
      </w:tblGrid>
      <w:tr w:rsidR="00D7032C" w:rsidRPr="00574B84" w14:paraId="73F36A83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F9DA" w14:textId="77777777" w:rsidR="00D7032C" w:rsidRPr="0098761E" w:rsidRDefault="00D7032C" w:rsidP="002433D0">
            <w:pPr>
              <w:jc w:val="center"/>
              <w:rPr>
                <w:b/>
                <w:bCs/>
                <w:sz w:val="24"/>
                <w:highlight w:val="yellow"/>
              </w:rPr>
            </w:pPr>
            <w:r w:rsidRPr="0098761E">
              <w:rPr>
                <w:b/>
                <w:bCs/>
                <w:sz w:val="24"/>
                <w:highlight w:val="yellow"/>
              </w:rPr>
              <w:t>№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F637" w14:textId="77777777" w:rsidR="00D7032C" w:rsidRPr="0098761E" w:rsidRDefault="00D7032C" w:rsidP="002433D0">
            <w:pPr>
              <w:jc w:val="center"/>
              <w:rPr>
                <w:b/>
                <w:bCs/>
                <w:sz w:val="24"/>
                <w:highlight w:val="yellow"/>
              </w:rPr>
            </w:pPr>
            <w:r w:rsidRPr="0098761E">
              <w:rPr>
                <w:b/>
                <w:bCs/>
                <w:sz w:val="24"/>
                <w:highlight w:val="yellow"/>
              </w:rPr>
              <w:t>Мероприятие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C6389" w14:textId="77777777" w:rsidR="00D7032C" w:rsidRPr="00574B84" w:rsidRDefault="00D7032C" w:rsidP="002433D0">
            <w:pPr>
              <w:jc w:val="center"/>
              <w:rPr>
                <w:b/>
                <w:bCs/>
                <w:sz w:val="24"/>
              </w:rPr>
            </w:pPr>
            <w:r w:rsidRPr="0098761E">
              <w:rPr>
                <w:b/>
                <w:bCs/>
                <w:sz w:val="24"/>
                <w:highlight w:val="yellow"/>
              </w:rPr>
              <w:t>Срок выполнения</w:t>
            </w:r>
          </w:p>
        </w:tc>
      </w:tr>
      <w:tr w:rsidR="00D7032C" w:rsidRPr="00574B84" w14:paraId="5295E523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2B6F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274E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96FB" w14:textId="77777777" w:rsidR="00D7032C" w:rsidRPr="00574B84" w:rsidRDefault="00D7032C" w:rsidP="002433D0">
            <w:pPr>
              <w:rPr>
                <w:sz w:val="24"/>
              </w:rPr>
            </w:pPr>
          </w:p>
        </w:tc>
      </w:tr>
      <w:tr w:rsidR="00D7032C" w:rsidRPr="00574B84" w14:paraId="18E4685F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5444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ABC3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49BC" w14:textId="77777777" w:rsidR="00D7032C" w:rsidRPr="00574B84" w:rsidRDefault="00D7032C" w:rsidP="002433D0">
            <w:pPr>
              <w:rPr>
                <w:sz w:val="24"/>
              </w:rPr>
            </w:pPr>
          </w:p>
        </w:tc>
      </w:tr>
      <w:tr w:rsidR="00D7032C" w:rsidRPr="00574B84" w14:paraId="213EA00F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CB66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B516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ED33" w14:textId="77777777" w:rsidR="00D7032C" w:rsidRPr="00574B84" w:rsidRDefault="00D7032C" w:rsidP="002433D0">
            <w:pPr>
              <w:rPr>
                <w:sz w:val="24"/>
              </w:rPr>
            </w:pPr>
          </w:p>
        </w:tc>
      </w:tr>
      <w:tr w:rsidR="00D7032C" w:rsidRPr="00574B84" w14:paraId="5EF92B1D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33D1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C6FE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F809" w14:textId="77777777" w:rsidR="00D7032C" w:rsidRPr="00574B84" w:rsidRDefault="00D7032C" w:rsidP="002433D0">
            <w:pPr>
              <w:rPr>
                <w:sz w:val="24"/>
              </w:rPr>
            </w:pPr>
          </w:p>
        </w:tc>
      </w:tr>
      <w:tr w:rsidR="00D7032C" w:rsidRPr="00574B84" w14:paraId="7A4BA9FE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DA12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928C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CC91" w14:textId="77777777" w:rsidR="00D7032C" w:rsidRPr="00574B84" w:rsidRDefault="00D7032C" w:rsidP="002433D0">
            <w:pPr>
              <w:rPr>
                <w:sz w:val="24"/>
              </w:rPr>
            </w:pPr>
          </w:p>
        </w:tc>
      </w:tr>
      <w:tr w:rsidR="00D7032C" w:rsidRPr="00574B84" w14:paraId="4C41BF40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74E0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9C1B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6C68" w14:textId="77777777" w:rsidR="00D7032C" w:rsidRPr="00574B84" w:rsidRDefault="00D7032C" w:rsidP="002433D0">
            <w:pPr>
              <w:rPr>
                <w:sz w:val="24"/>
              </w:rPr>
            </w:pPr>
          </w:p>
        </w:tc>
      </w:tr>
      <w:tr w:rsidR="00D7032C" w:rsidRPr="00574B84" w14:paraId="41FACF2F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E28E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0F12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E2D4" w14:textId="77777777" w:rsidR="00D7032C" w:rsidRPr="00574B84" w:rsidRDefault="00D7032C" w:rsidP="002433D0">
            <w:pPr>
              <w:rPr>
                <w:sz w:val="24"/>
              </w:rPr>
            </w:pPr>
          </w:p>
        </w:tc>
      </w:tr>
      <w:tr w:rsidR="00D7032C" w:rsidRPr="00574B84" w14:paraId="26800A74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4B1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A33D" w14:textId="77777777" w:rsidR="00D7032C" w:rsidRPr="00574B84" w:rsidRDefault="00D7032C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4C4C" w14:textId="77777777" w:rsidR="00D7032C" w:rsidRPr="00574B84" w:rsidRDefault="00D7032C" w:rsidP="002433D0">
            <w:pPr>
              <w:rPr>
                <w:sz w:val="24"/>
              </w:rPr>
            </w:pPr>
          </w:p>
        </w:tc>
      </w:tr>
    </w:tbl>
    <w:p w14:paraId="191DCDF3" w14:textId="77777777" w:rsidR="00D7032C" w:rsidRDefault="00D7032C" w:rsidP="00D7032C"/>
    <w:p w14:paraId="27729388" w14:textId="77777777" w:rsidR="00D7032C" w:rsidRPr="00574B84" w:rsidRDefault="00D7032C" w:rsidP="00D7032C">
      <w:pPr>
        <w:rPr>
          <w:sz w:val="24"/>
        </w:rPr>
      </w:pPr>
    </w:p>
    <w:p w14:paraId="7192A158" w14:textId="77777777" w:rsidR="00D7032C" w:rsidRPr="00574B84" w:rsidRDefault="00D7032C" w:rsidP="00D7032C">
      <w:pPr>
        <w:rPr>
          <w:sz w:val="24"/>
        </w:rPr>
      </w:pPr>
      <w:r w:rsidRPr="00574B84">
        <w:rPr>
          <w:sz w:val="24"/>
        </w:rPr>
        <w:t>Руководитель практической подготовки от предприятия:</w:t>
      </w:r>
    </w:p>
    <w:p w14:paraId="21449E1D" w14:textId="77777777" w:rsidR="00D7032C" w:rsidRPr="0098761E" w:rsidRDefault="00D7032C" w:rsidP="00D7032C">
      <w:pPr>
        <w:tabs>
          <w:tab w:val="left" w:pos="2268"/>
          <w:tab w:val="left" w:pos="4395"/>
        </w:tabs>
        <w:rPr>
          <w:sz w:val="24"/>
          <w:highlight w:val="yellow"/>
        </w:rPr>
      </w:pPr>
      <w:r w:rsidRPr="0098761E">
        <w:rPr>
          <w:sz w:val="24"/>
          <w:highlight w:val="yellow"/>
        </w:rPr>
        <w:t xml:space="preserve">____________________ </w:t>
      </w:r>
      <w:r w:rsidRPr="0098761E">
        <w:rPr>
          <w:sz w:val="24"/>
          <w:highlight w:val="yellow"/>
        </w:rPr>
        <w:tab/>
        <w:t>________________</w:t>
      </w:r>
      <w:r w:rsidRPr="0098761E">
        <w:rPr>
          <w:sz w:val="24"/>
          <w:highlight w:val="yellow"/>
        </w:rPr>
        <w:tab/>
      </w:r>
      <w:r w:rsidRPr="0098761E">
        <w:rPr>
          <w:sz w:val="24"/>
          <w:highlight w:val="yellow"/>
        </w:rPr>
        <w:tab/>
        <w:t>И.О. Фамилия</w:t>
      </w:r>
    </w:p>
    <w:p w14:paraId="60727CCD" w14:textId="77777777" w:rsidR="00D7032C" w:rsidRDefault="00D7032C" w:rsidP="00D7032C">
      <w:pPr>
        <w:ind w:firstLine="426"/>
      </w:pPr>
      <w:r w:rsidRPr="0098761E">
        <w:rPr>
          <w:sz w:val="16"/>
          <w:highlight w:val="yellow"/>
        </w:rPr>
        <w:t>Должность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подпись, дата</w:t>
      </w:r>
    </w:p>
    <w:p w14:paraId="232A9C24" w14:textId="77777777" w:rsidR="00D7032C" w:rsidRPr="00574B84" w:rsidRDefault="00D7032C" w:rsidP="00D7032C">
      <w:pPr>
        <w:rPr>
          <w:sz w:val="24"/>
        </w:rPr>
      </w:pPr>
    </w:p>
    <w:p w14:paraId="34B4D87C" w14:textId="77777777" w:rsidR="00D7032C" w:rsidRPr="00574B84" w:rsidRDefault="00D7032C" w:rsidP="00D7032C">
      <w:pPr>
        <w:rPr>
          <w:sz w:val="24"/>
        </w:rPr>
      </w:pP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98761E">
        <w:rPr>
          <w:sz w:val="24"/>
          <w:highlight w:val="yellow"/>
        </w:rPr>
        <w:t>М.П</w:t>
      </w:r>
      <w:r w:rsidRPr="00574B84">
        <w:rPr>
          <w:sz w:val="24"/>
        </w:rPr>
        <w:t>.</w:t>
      </w:r>
    </w:p>
    <w:p w14:paraId="18E1EADC" w14:textId="77777777" w:rsidR="00D7032C" w:rsidRPr="00574B84" w:rsidRDefault="00D7032C" w:rsidP="00D7032C">
      <w:pPr>
        <w:tabs>
          <w:tab w:val="left" w:pos="2268"/>
          <w:tab w:val="left" w:pos="5670"/>
          <w:tab w:val="left" w:pos="8647"/>
        </w:tabs>
        <w:rPr>
          <w:sz w:val="24"/>
        </w:rPr>
      </w:pPr>
      <w:r w:rsidRPr="00574B84">
        <w:rPr>
          <w:sz w:val="24"/>
        </w:rPr>
        <w:t>Руководитель практической подготовки от ДГТУ</w:t>
      </w:r>
    </w:p>
    <w:p w14:paraId="2DFBBD49" w14:textId="77777777" w:rsidR="00D7032C" w:rsidRPr="00574B84" w:rsidRDefault="00D7032C" w:rsidP="00D7032C">
      <w:pPr>
        <w:tabs>
          <w:tab w:val="left" w:pos="2268"/>
          <w:tab w:val="left" w:pos="4395"/>
        </w:tabs>
        <w:rPr>
          <w:sz w:val="24"/>
        </w:rPr>
      </w:pPr>
      <w:r w:rsidRPr="0098761E">
        <w:rPr>
          <w:sz w:val="24"/>
          <w:highlight w:val="yellow"/>
        </w:rPr>
        <w:t xml:space="preserve">____________________ </w:t>
      </w:r>
      <w:r w:rsidRPr="0098761E">
        <w:rPr>
          <w:sz w:val="24"/>
          <w:highlight w:val="yellow"/>
        </w:rPr>
        <w:tab/>
        <w:t>________________</w:t>
      </w:r>
      <w:r w:rsidRPr="0098761E">
        <w:rPr>
          <w:sz w:val="24"/>
          <w:highlight w:val="yellow"/>
        </w:rPr>
        <w:tab/>
      </w:r>
      <w:r w:rsidRPr="0098761E">
        <w:rPr>
          <w:sz w:val="24"/>
          <w:highlight w:val="yellow"/>
        </w:rPr>
        <w:tab/>
        <w:t>И.О. Фамилия</w:t>
      </w:r>
    </w:p>
    <w:p w14:paraId="2D995850" w14:textId="77777777" w:rsidR="00D7032C" w:rsidRDefault="00D7032C" w:rsidP="00D7032C">
      <w:pPr>
        <w:ind w:firstLine="426"/>
      </w:pPr>
      <w:r>
        <w:rPr>
          <w:sz w:val="16"/>
        </w:rPr>
        <w:t>Должность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подпись, дата</w:t>
      </w:r>
    </w:p>
    <w:p w14:paraId="6EDDB0C7" w14:textId="77777777" w:rsidR="00D7032C" w:rsidRPr="00574B84" w:rsidRDefault="00D7032C" w:rsidP="00D7032C">
      <w:pPr>
        <w:tabs>
          <w:tab w:val="left" w:pos="1701"/>
          <w:tab w:val="left" w:pos="4536"/>
          <w:tab w:val="left" w:pos="7371"/>
        </w:tabs>
        <w:rPr>
          <w:sz w:val="24"/>
        </w:rPr>
      </w:pPr>
    </w:p>
    <w:p w14:paraId="49D3B994" w14:textId="77777777" w:rsidR="00D7032C" w:rsidRPr="00574B84" w:rsidRDefault="00D7032C" w:rsidP="00D7032C">
      <w:pPr>
        <w:rPr>
          <w:sz w:val="24"/>
        </w:rPr>
      </w:pPr>
      <w:r w:rsidRPr="00574B84">
        <w:rPr>
          <w:sz w:val="24"/>
        </w:rPr>
        <w:t>Оценка</w:t>
      </w:r>
      <w:r w:rsidRPr="00574B84">
        <w:rPr>
          <w:sz w:val="24"/>
        </w:rPr>
        <w:tab/>
        <w:t>______________________</w:t>
      </w:r>
      <w:r w:rsidRPr="00574B84">
        <w:rPr>
          <w:sz w:val="24"/>
        </w:rPr>
        <w:tab/>
      </w:r>
      <w:r w:rsidRPr="00574B84">
        <w:rPr>
          <w:sz w:val="24"/>
        </w:rPr>
        <w:tab/>
        <w:t>__________</w:t>
      </w:r>
      <w:r w:rsidRPr="00574B84">
        <w:rPr>
          <w:sz w:val="24"/>
        </w:rPr>
        <w:tab/>
        <w:t>____________________</w:t>
      </w:r>
    </w:p>
    <w:p w14:paraId="5A834332" w14:textId="77777777" w:rsidR="00D7032C" w:rsidRDefault="00D7032C" w:rsidP="00D7032C">
      <w:pPr>
        <w:tabs>
          <w:tab w:val="left" w:pos="5387"/>
          <w:tab w:val="left" w:pos="7230"/>
        </w:tabs>
        <w:rPr>
          <w:sz w:val="16"/>
        </w:rPr>
      </w:pPr>
      <w:r>
        <w:rPr>
          <w:sz w:val="16"/>
        </w:rPr>
        <w:tab/>
        <w:t>дата</w:t>
      </w:r>
      <w:r>
        <w:rPr>
          <w:sz w:val="16"/>
        </w:rPr>
        <w:tab/>
        <w:t>подпись</w:t>
      </w:r>
    </w:p>
    <w:p w14:paraId="78B5CC99" w14:textId="77777777" w:rsidR="00D7032C" w:rsidRDefault="00D7032C" w:rsidP="00D7032C">
      <w:pPr>
        <w:jc w:val="center"/>
      </w:pPr>
    </w:p>
    <w:p w14:paraId="7176F7F3" w14:textId="77777777" w:rsidR="00D7032C" w:rsidRDefault="00D7032C" w:rsidP="00D7032C">
      <w:pPr>
        <w:jc w:val="center"/>
      </w:pPr>
    </w:p>
    <w:p w14:paraId="7C13148B" w14:textId="77777777" w:rsidR="00D7032C" w:rsidRPr="00574B84" w:rsidRDefault="00D7032C" w:rsidP="00D7032C">
      <w:pPr>
        <w:jc w:val="center"/>
        <w:rPr>
          <w:sz w:val="24"/>
        </w:rPr>
      </w:pPr>
      <w:r w:rsidRPr="00574B84">
        <w:rPr>
          <w:sz w:val="24"/>
        </w:rPr>
        <w:t>Ростов-на-Дону</w:t>
      </w:r>
    </w:p>
    <w:p w14:paraId="03080EA9" w14:textId="16146FB0" w:rsidR="00D7032C" w:rsidRPr="00574B84" w:rsidRDefault="00D7032C" w:rsidP="00D7032C">
      <w:pPr>
        <w:jc w:val="center"/>
        <w:rPr>
          <w:sz w:val="24"/>
        </w:rPr>
      </w:pPr>
      <w:r w:rsidRPr="00574B84">
        <w:rPr>
          <w:sz w:val="24"/>
        </w:rPr>
        <w:t>202</w:t>
      </w:r>
      <w:r w:rsidR="00524681">
        <w:rPr>
          <w:sz w:val="24"/>
        </w:rPr>
        <w:t>4</w:t>
      </w:r>
    </w:p>
    <w:p w14:paraId="3AAE1510" w14:textId="67272E1A" w:rsidR="00D040AA" w:rsidRPr="000047F0" w:rsidRDefault="00D7032C" w:rsidP="00D7032C">
      <w:pPr>
        <w:tabs>
          <w:tab w:val="left" w:pos="5670"/>
        </w:tabs>
        <w:rPr>
          <w:lang w:val="en-US" w:eastAsia="en-US"/>
        </w:rPr>
        <w:sectPr w:rsidR="00D040AA" w:rsidRPr="000047F0" w:rsidSect="00331241">
          <w:headerReference w:type="even" r:id="rId10"/>
          <w:footerReference w:type="even" r:id="rId11"/>
          <w:footerReference w:type="default" r:id="rId12"/>
          <w:footerReference w:type="first" r:id="rId13"/>
          <w:pgSz w:w="11906" w:h="16838" w:code="9"/>
          <w:pgMar w:top="567" w:right="707" w:bottom="142" w:left="1134" w:header="11" w:footer="720" w:gutter="0"/>
          <w:pgNumType w:start="4"/>
          <w:cols w:space="720"/>
          <w:titlePg/>
        </w:sectPr>
      </w:pPr>
      <w:r w:rsidRPr="000047F0">
        <w:rPr>
          <w:lang w:val="en-US" w:eastAsia="en-US"/>
        </w:rPr>
        <w:tab/>
      </w:r>
    </w:p>
    <w:p w14:paraId="751125A8" w14:textId="4D88F246" w:rsidR="00474B04" w:rsidRPr="00117D2C" w:rsidRDefault="009C0AFA" w:rsidP="00AE3397">
      <w:pPr>
        <w:spacing w:before="200" w:line="360" w:lineRule="auto"/>
        <w:ind w:left="426" w:right="142" w:firstLine="851"/>
        <w:jc w:val="center"/>
        <w:rPr>
          <w:b/>
          <w:sz w:val="32"/>
          <w:szCs w:val="28"/>
        </w:rPr>
      </w:pPr>
      <w:r w:rsidRPr="00117D2C">
        <w:rPr>
          <w:b/>
          <w:sz w:val="32"/>
          <w:szCs w:val="28"/>
        </w:rPr>
        <w:lastRenderedPageBreak/>
        <w:t>С</w:t>
      </w:r>
      <w:r w:rsidR="00117D2C" w:rsidRPr="00117D2C">
        <w:rPr>
          <w:b/>
          <w:sz w:val="32"/>
          <w:szCs w:val="28"/>
        </w:rPr>
        <w:t>одержание</w:t>
      </w:r>
      <w:r w:rsidRPr="00117D2C">
        <w:rPr>
          <w:b/>
          <w:sz w:val="32"/>
          <w:szCs w:val="28"/>
        </w:rPr>
        <w:t xml:space="preserve"> </w:t>
      </w:r>
    </w:p>
    <w:tbl>
      <w:tblPr>
        <w:tblStyle w:val="af6"/>
        <w:tblW w:w="9718" w:type="dxa"/>
        <w:tblInd w:w="1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8348"/>
        <w:gridCol w:w="1134"/>
      </w:tblGrid>
      <w:tr w:rsidR="00BA397D" w14:paraId="7786A6F9" w14:textId="77777777" w:rsidTr="00470800">
        <w:tc>
          <w:tcPr>
            <w:tcW w:w="8584" w:type="dxa"/>
            <w:gridSpan w:val="2"/>
          </w:tcPr>
          <w:p w14:paraId="0BB7CEF7" w14:textId="6341C99E" w:rsidR="00BA397D" w:rsidRDefault="00BA397D" w:rsidP="00470800">
            <w:pPr>
              <w:spacing w:line="360" w:lineRule="auto"/>
              <w:ind w:left="119" w:right="142" w:firstLine="118"/>
              <w:jc w:val="both"/>
              <w:rPr>
                <w:sz w:val="28"/>
                <w:szCs w:val="28"/>
              </w:rPr>
            </w:pPr>
            <w:r w:rsidRPr="003E66B5">
              <w:rPr>
                <w:sz w:val="28"/>
                <w:szCs w:val="28"/>
              </w:rPr>
              <w:t>В</w:t>
            </w:r>
            <w:r w:rsidR="00117D2C">
              <w:rPr>
                <w:sz w:val="28"/>
                <w:szCs w:val="28"/>
              </w:rPr>
              <w:t>ведение</w:t>
            </w:r>
          </w:p>
        </w:tc>
        <w:tc>
          <w:tcPr>
            <w:tcW w:w="1134" w:type="dxa"/>
            <w:vAlign w:val="bottom"/>
          </w:tcPr>
          <w:p w14:paraId="258B9959" w14:textId="137F5F49" w:rsidR="00BA397D" w:rsidRDefault="00B376FA" w:rsidP="00470800">
            <w:pPr>
              <w:spacing w:line="360" w:lineRule="auto"/>
              <w:ind w:left="-100" w:right="142" w:firstLine="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397D" w14:paraId="49435BCE" w14:textId="77777777" w:rsidTr="00470800">
        <w:tc>
          <w:tcPr>
            <w:tcW w:w="236" w:type="dxa"/>
            <w:vAlign w:val="center"/>
          </w:tcPr>
          <w:p w14:paraId="03C08EC7" w14:textId="77777777" w:rsidR="00BA397D" w:rsidRPr="003B2D0D" w:rsidRDefault="00BA397D" w:rsidP="00AE3397">
            <w:pPr>
              <w:spacing w:line="360" w:lineRule="auto"/>
              <w:ind w:left="426" w:right="142" w:firstLine="851"/>
              <w:jc w:val="right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8348" w:type="dxa"/>
          </w:tcPr>
          <w:p w14:paraId="0D322690" w14:textId="060C1B7E" w:rsidR="00BA397D" w:rsidRPr="003B2D0D" w:rsidRDefault="002A1307" w:rsidP="00470800">
            <w:pPr>
              <w:spacing w:line="360" w:lineRule="auto"/>
              <w:ind w:firstLine="16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 xml:space="preserve">1 </w:t>
            </w:r>
            <w:r w:rsidR="008E7A38" w:rsidRPr="003B2D0D">
              <w:rPr>
                <w:sz w:val="28"/>
                <w:szCs w:val="28"/>
                <w:highlight w:val="yellow"/>
              </w:rPr>
              <w:t>Аналитический обзор источников</w:t>
            </w:r>
          </w:p>
        </w:tc>
        <w:tc>
          <w:tcPr>
            <w:tcW w:w="1134" w:type="dxa"/>
            <w:vAlign w:val="center"/>
          </w:tcPr>
          <w:p w14:paraId="57FE139D" w14:textId="31F12A57" w:rsidR="00BA397D" w:rsidRPr="003B2D0D" w:rsidRDefault="00B376FA" w:rsidP="00470800">
            <w:pPr>
              <w:spacing w:line="360" w:lineRule="auto"/>
              <w:ind w:right="-29"/>
              <w:jc w:val="center"/>
              <w:rPr>
                <w:sz w:val="18"/>
                <w:szCs w:val="1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B376FA" w14:paraId="514CE4BA" w14:textId="77777777" w:rsidTr="00470800">
        <w:tc>
          <w:tcPr>
            <w:tcW w:w="236" w:type="dxa"/>
            <w:vAlign w:val="center"/>
          </w:tcPr>
          <w:p w14:paraId="3825CBA6" w14:textId="77777777" w:rsidR="00B376FA" w:rsidRPr="003B2D0D" w:rsidRDefault="00B376FA" w:rsidP="00AE3397">
            <w:pPr>
              <w:spacing w:line="360" w:lineRule="auto"/>
              <w:ind w:left="426" w:right="142" w:firstLine="851"/>
              <w:jc w:val="right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8348" w:type="dxa"/>
          </w:tcPr>
          <w:p w14:paraId="1D0262AB" w14:textId="7C540371" w:rsidR="00B376FA" w:rsidRPr="003B2D0D" w:rsidRDefault="002A1307" w:rsidP="00470800">
            <w:pPr>
              <w:spacing w:line="360" w:lineRule="auto"/>
              <w:ind w:firstLine="16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 xml:space="preserve">2 </w:t>
            </w:r>
            <w:r w:rsidR="00B71C02">
              <w:rPr>
                <w:sz w:val="28"/>
                <w:szCs w:val="28"/>
                <w:highlight w:val="yellow"/>
              </w:rPr>
              <w:t>Анализ деятельности предприятия</w:t>
            </w:r>
          </w:p>
        </w:tc>
        <w:tc>
          <w:tcPr>
            <w:tcW w:w="1134" w:type="dxa"/>
            <w:vAlign w:val="center"/>
          </w:tcPr>
          <w:p w14:paraId="7F8FF8E8" w14:textId="1677E73B" w:rsidR="00B376FA" w:rsidRPr="003B2D0D" w:rsidRDefault="00B376FA" w:rsidP="00470800">
            <w:pPr>
              <w:spacing w:line="360" w:lineRule="auto"/>
              <w:ind w:right="-29"/>
              <w:jc w:val="center"/>
              <w:rPr>
                <w:sz w:val="28"/>
                <w:szCs w:val="2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B376FA" w14:paraId="02AC7E57" w14:textId="77777777" w:rsidTr="00470800">
        <w:tc>
          <w:tcPr>
            <w:tcW w:w="236" w:type="dxa"/>
            <w:vAlign w:val="center"/>
          </w:tcPr>
          <w:p w14:paraId="5AD9D86C" w14:textId="77777777" w:rsidR="00B376FA" w:rsidRPr="003B2D0D" w:rsidRDefault="00B376FA" w:rsidP="00AE3397">
            <w:pPr>
              <w:spacing w:line="360" w:lineRule="auto"/>
              <w:ind w:left="426" w:right="142" w:firstLine="851"/>
              <w:jc w:val="right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8348" w:type="dxa"/>
          </w:tcPr>
          <w:p w14:paraId="72509800" w14:textId="469DE8F2" w:rsidR="00B376FA" w:rsidRPr="003B2D0D" w:rsidRDefault="002A1307" w:rsidP="00470800">
            <w:pPr>
              <w:spacing w:line="360" w:lineRule="auto"/>
              <w:ind w:firstLine="16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 xml:space="preserve">3 </w:t>
            </w:r>
            <w:r w:rsidR="00B71C02">
              <w:rPr>
                <w:sz w:val="28"/>
                <w:szCs w:val="28"/>
                <w:highlight w:val="yellow"/>
              </w:rPr>
              <w:t>Система менеджмента качества предприятия</w:t>
            </w:r>
          </w:p>
        </w:tc>
        <w:tc>
          <w:tcPr>
            <w:tcW w:w="1134" w:type="dxa"/>
            <w:vAlign w:val="center"/>
          </w:tcPr>
          <w:p w14:paraId="18E42001" w14:textId="10EE723E" w:rsidR="00B376FA" w:rsidRPr="003B2D0D" w:rsidRDefault="00B376FA" w:rsidP="00470800">
            <w:pPr>
              <w:spacing w:line="360" w:lineRule="auto"/>
              <w:ind w:right="-29"/>
              <w:jc w:val="center"/>
              <w:rPr>
                <w:sz w:val="28"/>
                <w:szCs w:val="2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B376FA" w14:paraId="71DC1FF5" w14:textId="77777777" w:rsidTr="00470800">
        <w:tc>
          <w:tcPr>
            <w:tcW w:w="236" w:type="dxa"/>
            <w:vAlign w:val="center"/>
          </w:tcPr>
          <w:p w14:paraId="68305F1B" w14:textId="0B6C459B" w:rsidR="00B376FA" w:rsidRPr="003B2D0D" w:rsidRDefault="00B376FA" w:rsidP="00AE3397">
            <w:pPr>
              <w:spacing w:line="360" w:lineRule="auto"/>
              <w:ind w:left="426" w:right="142" w:firstLine="851"/>
              <w:jc w:val="right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8348" w:type="dxa"/>
          </w:tcPr>
          <w:p w14:paraId="22BD6C3F" w14:textId="6411149A" w:rsidR="00B376FA" w:rsidRPr="003B2D0D" w:rsidRDefault="002A1307" w:rsidP="00470800">
            <w:pPr>
              <w:spacing w:line="360" w:lineRule="auto"/>
              <w:ind w:firstLine="16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 xml:space="preserve">4 </w:t>
            </w:r>
            <w:r w:rsidR="00B71C02">
              <w:rPr>
                <w:sz w:val="28"/>
                <w:szCs w:val="28"/>
                <w:highlight w:val="yellow"/>
              </w:rPr>
              <w:t>Изучение метрологического обеспечения производства</w:t>
            </w:r>
          </w:p>
        </w:tc>
        <w:tc>
          <w:tcPr>
            <w:tcW w:w="1134" w:type="dxa"/>
            <w:vAlign w:val="center"/>
          </w:tcPr>
          <w:p w14:paraId="57EE73C5" w14:textId="26A163A8" w:rsidR="00B376FA" w:rsidRPr="003B2D0D" w:rsidRDefault="00B376FA" w:rsidP="00470800">
            <w:pPr>
              <w:spacing w:line="360" w:lineRule="auto"/>
              <w:ind w:right="-29"/>
              <w:jc w:val="center"/>
              <w:rPr>
                <w:sz w:val="28"/>
                <w:szCs w:val="2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B376FA" w14:paraId="3C7E0E5B" w14:textId="77777777" w:rsidTr="00470800">
        <w:tc>
          <w:tcPr>
            <w:tcW w:w="236" w:type="dxa"/>
            <w:vAlign w:val="center"/>
          </w:tcPr>
          <w:p w14:paraId="60C27353" w14:textId="35E24A97" w:rsidR="00B376FA" w:rsidRPr="003B2D0D" w:rsidRDefault="00B376FA" w:rsidP="00AE3397">
            <w:pPr>
              <w:spacing w:line="360" w:lineRule="auto"/>
              <w:ind w:left="426" w:right="142" w:firstLine="851"/>
              <w:jc w:val="right"/>
              <w:rPr>
                <w:sz w:val="28"/>
                <w:szCs w:val="28"/>
                <w:highlight w:val="yellow"/>
              </w:rPr>
            </w:pPr>
            <w:r w:rsidRPr="003B2D0D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8348" w:type="dxa"/>
          </w:tcPr>
          <w:p w14:paraId="1ECF17D0" w14:textId="6A4CE73E" w:rsidR="00B376FA" w:rsidRPr="003B2D0D" w:rsidRDefault="002A1307" w:rsidP="00470800">
            <w:pPr>
              <w:spacing w:line="360" w:lineRule="auto"/>
              <w:ind w:firstLine="16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 xml:space="preserve">5 </w:t>
            </w:r>
            <w:r w:rsidR="00B71C02">
              <w:rPr>
                <w:sz w:val="28"/>
                <w:szCs w:val="28"/>
                <w:highlight w:val="yellow"/>
              </w:rPr>
              <w:t xml:space="preserve">Реферат </w:t>
            </w:r>
            <w:r w:rsidR="00D85658">
              <w:rPr>
                <w:sz w:val="28"/>
                <w:szCs w:val="28"/>
                <w:highlight w:val="yellow"/>
              </w:rPr>
              <w:t>«Тема»</w:t>
            </w:r>
          </w:p>
        </w:tc>
        <w:tc>
          <w:tcPr>
            <w:tcW w:w="1134" w:type="dxa"/>
            <w:vAlign w:val="center"/>
          </w:tcPr>
          <w:p w14:paraId="09D1462E" w14:textId="1878E12D" w:rsidR="00B376FA" w:rsidRPr="003B2D0D" w:rsidRDefault="00B376FA" w:rsidP="00470800">
            <w:pPr>
              <w:spacing w:line="360" w:lineRule="auto"/>
              <w:ind w:right="-29"/>
              <w:jc w:val="center"/>
              <w:rPr>
                <w:sz w:val="28"/>
                <w:szCs w:val="2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B376FA" w14:paraId="49CF3128" w14:textId="77777777" w:rsidTr="00470800">
        <w:tc>
          <w:tcPr>
            <w:tcW w:w="8584" w:type="dxa"/>
            <w:gridSpan w:val="2"/>
          </w:tcPr>
          <w:p w14:paraId="3646FA3F" w14:textId="5A6DF1F6" w:rsidR="00B376FA" w:rsidRPr="003E66B5" w:rsidRDefault="00B376FA" w:rsidP="00470800">
            <w:pPr>
              <w:spacing w:line="360" w:lineRule="auto"/>
              <w:ind w:firstLine="261"/>
              <w:jc w:val="both"/>
              <w:rPr>
                <w:sz w:val="28"/>
                <w:szCs w:val="28"/>
              </w:rPr>
            </w:pPr>
            <w:r w:rsidRPr="003E66B5">
              <w:rPr>
                <w:sz w:val="28"/>
                <w:szCs w:val="28"/>
              </w:rPr>
              <w:t>З</w:t>
            </w:r>
            <w:r w:rsidR="00117D2C">
              <w:rPr>
                <w:sz w:val="28"/>
                <w:szCs w:val="28"/>
              </w:rPr>
              <w:t>аключение</w:t>
            </w:r>
          </w:p>
        </w:tc>
        <w:tc>
          <w:tcPr>
            <w:tcW w:w="1134" w:type="dxa"/>
            <w:vAlign w:val="center"/>
          </w:tcPr>
          <w:p w14:paraId="5BFB112F" w14:textId="426298FE" w:rsidR="00B376FA" w:rsidRPr="003B2D0D" w:rsidRDefault="00B376FA" w:rsidP="00470800">
            <w:pPr>
              <w:spacing w:line="360" w:lineRule="auto"/>
              <w:ind w:right="-29"/>
              <w:jc w:val="center"/>
              <w:rPr>
                <w:sz w:val="28"/>
                <w:szCs w:val="2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B376FA" w14:paraId="20D5E59C" w14:textId="77777777" w:rsidTr="00470800">
        <w:tc>
          <w:tcPr>
            <w:tcW w:w="8584" w:type="dxa"/>
            <w:gridSpan w:val="2"/>
          </w:tcPr>
          <w:p w14:paraId="39EBDC02" w14:textId="72D8EA04" w:rsidR="00B376FA" w:rsidRPr="003E66B5" w:rsidRDefault="00117D2C" w:rsidP="00470800">
            <w:pPr>
              <w:spacing w:line="360" w:lineRule="auto"/>
              <w:ind w:firstLine="2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использованных информационных ресурсов</w:t>
            </w:r>
          </w:p>
        </w:tc>
        <w:tc>
          <w:tcPr>
            <w:tcW w:w="1134" w:type="dxa"/>
            <w:vAlign w:val="center"/>
          </w:tcPr>
          <w:p w14:paraId="286409BA" w14:textId="5B94202A" w:rsidR="00B376FA" w:rsidRPr="003B2D0D" w:rsidRDefault="00B376FA" w:rsidP="00470800">
            <w:pPr>
              <w:spacing w:line="360" w:lineRule="auto"/>
              <w:ind w:right="-29"/>
              <w:jc w:val="center"/>
              <w:rPr>
                <w:sz w:val="28"/>
                <w:szCs w:val="28"/>
                <w:highlight w:val="yellow"/>
              </w:rPr>
            </w:pPr>
            <w:r w:rsidRPr="003B2D0D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3B2D0D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2A1307" w:rsidRPr="002A1307" w14:paraId="05420377" w14:textId="77777777" w:rsidTr="00C71FC3">
        <w:tc>
          <w:tcPr>
            <w:tcW w:w="8584" w:type="dxa"/>
            <w:gridSpan w:val="2"/>
          </w:tcPr>
          <w:p w14:paraId="3E6700FB" w14:textId="1CEA7D76" w:rsidR="002A1307" w:rsidRPr="002A1307" w:rsidRDefault="002A1307" w:rsidP="002A1307">
            <w:pPr>
              <w:spacing w:line="360" w:lineRule="auto"/>
              <w:ind w:firstLine="261"/>
              <w:jc w:val="both"/>
              <w:rPr>
                <w:sz w:val="28"/>
                <w:szCs w:val="28"/>
                <w:highlight w:val="yellow"/>
              </w:rPr>
            </w:pPr>
            <w:r w:rsidRPr="002A1307">
              <w:rPr>
                <w:sz w:val="28"/>
                <w:szCs w:val="28"/>
                <w:highlight w:val="yellow"/>
              </w:rPr>
              <w:t>Приложение А «Название»</w:t>
            </w:r>
          </w:p>
        </w:tc>
        <w:tc>
          <w:tcPr>
            <w:tcW w:w="1134" w:type="dxa"/>
          </w:tcPr>
          <w:p w14:paraId="109D7FF1" w14:textId="2FB3BB51" w:rsidR="002A1307" w:rsidRPr="002A1307" w:rsidRDefault="002A1307" w:rsidP="002A1307">
            <w:pPr>
              <w:spacing w:line="360" w:lineRule="auto"/>
              <w:ind w:right="-29"/>
              <w:jc w:val="center"/>
              <w:rPr>
                <w:sz w:val="18"/>
                <w:szCs w:val="18"/>
                <w:highlight w:val="yellow"/>
              </w:rPr>
            </w:pPr>
            <w:r w:rsidRPr="002A1307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2A1307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  <w:tr w:rsidR="002A1307" w14:paraId="57280196" w14:textId="77777777" w:rsidTr="00C71FC3">
        <w:tc>
          <w:tcPr>
            <w:tcW w:w="8584" w:type="dxa"/>
            <w:gridSpan w:val="2"/>
          </w:tcPr>
          <w:p w14:paraId="16F717F1" w14:textId="060E5EAB" w:rsidR="002A1307" w:rsidRPr="002A1307" w:rsidRDefault="002A1307" w:rsidP="002A1307">
            <w:pPr>
              <w:spacing w:line="360" w:lineRule="auto"/>
              <w:ind w:firstLine="261"/>
              <w:jc w:val="both"/>
              <w:rPr>
                <w:sz w:val="28"/>
                <w:szCs w:val="28"/>
                <w:highlight w:val="yellow"/>
              </w:rPr>
            </w:pPr>
            <w:r w:rsidRPr="002A1307">
              <w:rPr>
                <w:sz w:val="28"/>
                <w:szCs w:val="28"/>
                <w:highlight w:val="yellow"/>
              </w:rPr>
              <w:t>Приложение Б «Название»</w:t>
            </w:r>
          </w:p>
        </w:tc>
        <w:tc>
          <w:tcPr>
            <w:tcW w:w="1134" w:type="dxa"/>
          </w:tcPr>
          <w:p w14:paraId="205E27C2" w14:textId="1D25CDC5" w:rsidR="002A1307" w:rsidRPr="002A1307" w:rsidRDefault="002A1307" w:rsidP="002A1307">
            <w:pPr>
              <w:spacing w:line="360" w:lineRule="auto"/>
              <w:ind w:right="-29"/>
              <w:jc w:val="center"/>
              <w:rPr>
                <w:sz w:val="18"/>
                <w:szCs w:val="18"/>
                <w:highlight w:val="yellow"/>
              </w:rPr>
            </w:pPr>
            <w:r w:rsidRPr="002A1307">
              <w:rPr>
                <w:sz w:val="18"/>
                <w:szCs w:val="18"/>
                <w:highlight w:val="yellow"/>
              </w:rPr>
              <w:t>№</w:t>
            </w:r>
            <w:proofErr w:type="spellStart"/>
            <w:r w:rsidRPr="002A1307">
              <w:rPr>
                <w:sz w:val="18"/>
                <w:szCs w:val="18"/>
                <w:highlight w:val="yellow"/>
              </w:rPr>
              <w:t>стр</w:t>
            </w:r>
            <w:proofErr w:type="spellEnd"/>
          </w:p>
        </w:tc>
      </w:tr>
    </w:tbl>
    <w:p w14:paraId="6EC39891" w14:textId="77777777" w:rsidR="00F82C00" w:rsidRDefault="00F82C00" w:rsidP="00AE3397">
      <w:pPr>
        <w:spacing w:line="360" w:lineRule="auto"/>
        <w:ind w:left="426" w:right="142" w:firstLine="851"/>
        <w:jc w:val="both"/>
        <w:rPr>
          <w:b/>
          <w:sz w:val="28"/>
          <w:szCs w:val="28"/>
        </w:rPr>
      </w:pPr>
    </w:p>
    <w:p w14:paraId="60C0E4CA" w14:textId="53C0F64E" w:rsidR="00474B04" w:rsidRDefault="00474B04" w:rsidP="00AE3397">
      <w:pPr>
        <w:tabs>
          <w:tab w:val="left" w:pos="6885"/>
        </w:tabs>
        <w:spacing w:line="360" w:lineRule="auto"/>
        <w:ind w:left="426" w:right="142" w:firstLine="851"/>
        <w:jc w:val="both"/>
        <w:rPr>
          <w:b/>
          <w:sz w:val="28"/>
          <w:szCs w:val="28"/>
        </w:rPr>
      </w:pPr>
    </w:p>
    <w:p w14:paraId="6DA40D0D" w14:textId="56214A8F" w:rsidR="003E66B5" w:rsidRDefault="00120EF4" w:rsidP="00AE3397">
      <w:pPr>
        <w:tabs>
          <w:tab w:val="left" w:pos="1632"/>
        </w:tabs>
        <w:spacing w:line="360" w:lineRule="auto"/>
        <w:ind w:left="426" w:right="142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243F7D13" w14:textId="77777777" w:rsidR="00120EF4" w:rsidRPr="00117CE0" w:rsidRDefault="00120EF4" w:rsidP="00AE3397">
      <w:pPr>
        <w:ind w:left="426" w:right="142" w:firstLine="851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</w:p>
    <w:p w14:paraId="204974C4" w14:textId="77777777" w:rsidR="003D4599" w:rsidRPr="00117D2C" w:rsidRDefault="003D4599" w:rsidP="00AE3397">
      <w:pPr>
        <w:spacing w:after="240" w:line="480" w:lineRule="auto"/>
        <w:ind w:left="426" w:right="142" w:firstLine="851"/>
        <w:jc w:val="center"/>
        <w:rPr>
          <w:b/>
          <w:sz w:val="32"/>
          <w:szCs w:val="28"/>
        </w:rPr>
      </w:pPr>
      <w:r w:rsidRPr="00117D2C">
        <w:rPr>
          <w:b/>
          <w:sz w:val="32"/>
          <w:szCs w:val="28"/>
        </w:rPr>
        <w:lastRenderedPageBreak/>
        <w:t>Введение</w:t>
      </w:r>
    </w:p>
    <w:p w14:paraId="3D1141EB" w14:textId="77777777" w:rsidR="003D4599" w:rsidRPr="003A3213" w:rsidRDefault="003D4599" w:rsidP="00AE3397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5A1AAF7C" w14:textId="16C92A11" w:rsidR="003D4599" w:rsidRDefault="00524681" w:rsidP="00AE3397">
      <w:pPr>
        <w:spacing w:line="360" w:lineRule="auto"/>
        <w:ind w:left="426" w:right="142" w:firstLine="851"/>
        <w:rPr>
          <w:sz w:val="28"/>
          <w:szCs w:val="28"/>
        </w:rPr>
      </w:pPr>
      <w:r>
        <w:rPr>
          <w:sz w:val="28"/>
          <w:szCs w:val="28"/>
        </w:rPr>
        <w:t>Обязательно во введении прописываются цели, задачи, объекты и предмет практики.</w:t>
      </w:r>
    </w:p>
    <w:p w14:paraId="4CCAFD17" w14:textId="77777777" w:rsidR="003D4599" w:rsidRDefault="003D4599" w:rsidP="00AE3397">
      <w:pPr>
        <w:spacing w:line="360" w:lineRule="auto"/>
        <w:ind w:left="426" w:right="142" w:firstLine="851"/>
        <w:rPr>
          <w:sz w:val="28"/>
          <w:szCs w:val="28"/>
        </w:rPr>
      </w:pPr>
    </w:p>
    <w:p w14:paraId="225C3B6A" w14:textId="77777777" w:rsidR="003D4599" w:rsidRDefault="003D4599" w:rsidP="00AE3397">
      <w:pPr>
        <w:spacing w:line="360" w:lineRule="auto"/>
        <w:ind w:left="426" w:right="142" w:firstLine="851"/>
        <w:rPr>
          <w:sz w:val="28"/>
          <w:szCs w:val="28"/>
        </w:rPr>
      </w:pPr>
    </w:p>
    <w:p w14:paraId="067D1D18" w14:textId="77777777" w:rsidR="00117D2C" w:rsidRDefault="00117D2C" w:rsidP="00AE3397">
      <w:pPr>
        <w:ind w:left="426" w:right="142" w:firstLine="851"/>
      </w:pPr>
    </w:p>
    <w:p w14:paraId="51A2CFD2" w14:textId="77777777" w:rsidR="00FE1C6D" w:rsidRDefault="00FE1C6D" w:rsidP="00AE3397">
      <w:pPr>
        <w:ind w:left="426" w:right="142" w:firstLine="85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36C7717E" w14:textId="77777777" w:rsidR="003D4599" w:rsidRPr="00117D2C" w:rsidRDefault="003D4599" w:rsidP="00AE3397">
      <w:pPr>
        <w:pStyle w:val="af0"/>
        <w:shd w:val="clear" w:color="auto" w:fill="FFFFFF"/>
        <w:spacing w:before="0" w:beforeAutospacing="0" w:after="240" w:afterAutospacing="0" w:line="480" w:lineRule="auto"/>
        <w:ind w:left="426" w:right="142" w:firstLine="851"/>
        <w:jc w:val="both"/>
        <w:rPr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>1 Аналитический обзор источников</w:t>
      </w:r>
    </w:p>
    <w:p w14:paraId="75034FD3" w14:textId="5D0406AD" w:rsidR="009053F0" w:rsidRPr="009053F0" w:rsidRDefault="009053F0" w:rsidP="009053F0">
      <w:pPr>
        <w:pStyle w:val="affe"/>
        <w:numPr>
          <w:ilvl w:val="1"/>
          <w:numId w:val="47"/>
        </w:numPr>
        <w:spacing w:after="120" w:line="360" w:lineRule="auto"/>
        <w:ind w:left="1996" w:right="142"/>
        <w:jc w:val="both"/>
        <w:rPr>
          <w:b/>
          <w:sz w:val="28"/>
          <w:szCs w:val="32"/>
        </w:rPr>
      </w:pPr>
      <w:r w:rsidRPr="009053F0">
        <w:rPr>
          <w:b/>
          <w:sz w:val="28"/>
          <w:szCs w:val="32"/>
        </w:rPr>
        <w:t xml:space="preserve">Название </w:t>
      </w:r>
      <w:r w:rsidR="00CA2A54">
        <w:rPr>
          <w:b/>
          <w:sz w:val="28"/>
          <w:szCs w:val="32"/>
        </w:rPr>
        <w:t>под</w:t>
      </w:r>
      <w:r w:rsidRPr="009053F0">
        <w:rPr>
          <w:b/>
          <w:sz w:val="28"/>
          <w:szCs w:val="32"/>
        </w:rPr>
        <w:t>раздела</w:t>
      </w:r>
    </w:p>
    <w:p w14:paraId="1C59D01C" w14:textId="5F9B0F7F" w:rsidR="003D4599" w:rsidRPr="003A3213" w:rsidRDefault="003D4599" w:rsidP="00AE3397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  <w:r w:rsidR="00524681">
        <w:rPr>
          <w:sz w:val="28"/>
          <w:szCs w:val="32"/>
        </w:rPr>
        <w:t xml:space="preserve"> </w:t>
      </w:r>
      <w:r w:rsidR="00524681">
        <w:rPr>
          <w:sz w:val="28"/>
          <w:szCs w:val="32"/>
          <w:lang w:val="en-US"/>
        </w:rPr>
        <w:t>[1]</w:t>
      </w:r>
    </w:p>
    <w:p w14:paraId="139D2326" w14:textId="141E4188" w:rsidR="009053F0" w:rsidRPr="009053F0" w:rsidRDefault="009053F0" w:rsidP="004E0267">
      <w:pPr>
        <w:pStyle w:val="affe"/>
        <w:numPr>
          <w:ilvl w:val="1"/>
          <w:numId w:val="47"/>
        </w:numPr>
        <w:spacing w:before="120" w:after="120" w:line="360" w:lineRule="auto"/>
        <w:ind w:left="1996" w:right="142"/>
        <w:jc w:val="both"/>
        <w:rPr>
          <w:b/>
          <w:sz w:val="28"/>
          <w:szCs w:val="32"/>
        </w:rPr>
      </w:pPr>
      <w:r w:rsidRPr="009053F0">
        <w:rPr>
          <w:b/>
          <w:sz w:val="28"/>
          <w:szCs w:val="32"/>
        </w:rPr>
        <w:t xml:space="preserve">Название </w:t>
      </w:r>
      <w:r w:rsidR="00CA2A54">
        <w:rPr>
          <w:b/>
          <w:sz w:val="28"/>
          <w:szCs w:val="32"/>
        </w:rPr>
        <w:t>под</w:t>
      </w:r>
      <w:r w:rsidRPr="009053F0">
        <w:rPr>
          <w:b/>
          <w:sz w:val="28"/>
          <w:szCs w:val="32"/>
        </w:rPr>
        <w:t>раздела</w:t>
      </w:r>
    </w:p>
    <w:p w14:paraId="0E5A2546" w14:textId="56EAE545" w:rsidR="009053F0" w:rsidRDefault="009053F0" w:rsidP="009053F0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0C6A5A6B" w14:textId="4B04DC28" w:rsidR="004E0267" w:rsidRPr="003A3213" w:rsidRDefault="004E0267" w:rsidP="009053F0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Расчет параметра по формуле 1:</w:t>
      </w:r>
    </w:p>
    <w:p w14:paraId="29766BF8" w14:textId="3E72D91B" w:rsidR="00CF343D" w:rsidRPr="004E0267" w:rsidRDefault="004E0267" w:rsidP="004E0267">
      <w:pPr>
        <w:spacing w:line="360" w:lineRule="auto"/>
        <w:ind w:left="426" w:right="142" w:firstLine="851"/>
        <w:jc w:val="right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</m:oMath>
      <w:r w:rsidRPr="004E0267">
        <w:rPr>
          <w:sz w:val="28"/>
          <w:szCs w:val="28"/>
        </w:rPr>
        <w:tab/>
      </w:r>
      <w:r w:rsidRPr="004E0267">
        <w:rPr>
          <w:sz w:val="28"/>
          <w:szCs w:val="28"/>
        </w:rPr>
        <w:tab/>
      </w:r>
      <w:r w:rsidRPr="004E0267">
        <w:rPr>
          <w:sz w:val="28"/>
          <w:szCs w:val="28"/>
        </w:rPr>
        <w:tab/>
      </w:r>
      <w:r w:rsidRPr="004E0267">
        <w:rPr>
          <w:sz w:val="28"/>
          <w:szCs w:val="28"/>
        </w:rPr>
        <w:tab/>
      </w:r>
      <w:r w:rsidRPr="004E0267">
        <w:rPr>
          <w:sz w:val="28"/>
          <w:szCs w:val="28"/>
        </w:rPr>
        <w:tab/>
        <w:t>(1)</w:t>
      </w:r>
    </w:p>
    <w:p w14:paraId="4CF86C45" w14:textId="037B62E3" w:rsidR="004E0267" w:rsidRDefault="004E0267" w:rsidP="00AE3397">
      <w:pPr>
        <w:spacing w:line="360" w:lineRule="auto"/>
        <w:ind w:left="426" w:right="142" w:firstLine="851"/>
        <w:jc w:val="both"/>
        <w:rPr>
          <w:sz w:val="28"/>
          <w:szCs w:val="28"/>
        </w:rPr>
      </w:pPr>
      <w:r w:rsidRPr="00CA00E9">
        <w:rPr>
          <w:sz w:val="28"/>
          <w:szCs w:val="28"/>
        </w:rPr>
        <w:t xml:space="preserve">где </w:t>
      </w:r>
      <w:r w:rsidR="00CA00E9">
        <w:rPr>
          <w:sz w:val="28"/>
          <w:szCs w:val="28"/>
        </w:rPr>
        <w:tab/>
      </w:r>
      <w:r w:rsidR="00CA00E9" w:rsidRPr="00CA00E9">
        <w:rPr>
          <w:i/>
          <w:sz w:val="28"/>
          <w:szCs w:val="28"/>
          <w:lang w:val="en-US"/>
        </w:rPr>
        <w:t>x</w:t>
      </w:r>
      <w:r w:rsidR="00CA00E9" w:rsidRPr="00CA00E9">
        <w:rPr>
          <w:sz w:val="28"/>
          <w:szCs w:val="28"/>
        </w:rPr>
        <w:t xml:space="preserve"> – название, </w:t>
      </w:r>
      <w:proofErr w:type="spellStart"/>
      <w:r w:rsidR="00CA00E9" w:rsidRPr="00CA00E9">
        <w:rPr>
          <w:sz w:val="28"/>
          <w:szCs w:val="28"/>
        </w:rPr>
        <w:t>ед</w:t>
      </w:r>
      <w:proofErr w:type="spellEnd"/>
      <w:r w:rsidR="00CA00E9" w:rsidRPr="00CA00E9">
        <w:rPr>
          <w:sz w:val="28"/>
          <w:szCs w:val="28"/>
        </w:rPr>
        <w:t>;</w:t>
      </w:r>
    </w:p>
    <w:p w14:paraId="6F1CA97F" w14:textId="2E29E977" w:rsidR="00CA00E9" w:rsidRDefault="00CA00E9" w:rsidP="00AE3397">
      <w:pPr>
        <w:spacing w:line="360" w:lineRule="auto"/>
        <w:ind w:left="426"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A00E9">
        <w:rPr>
          <w:i/>
          <w:sz w:val="28"/>
          <w:szCs w:val="28"/>
          <w:lang w:val="en-US"/>
        </w:rPr>
        <w:t>a</w:t>
      </w:r>
      <w:r w:rsidRPr="00CA00E9">
        <w:rPr>
          <w:sz w:val="28"/>
          <w:szCs w:val="28"/>
        </w:rPr>
        <w:t xml:space="preserve">– название, </w:t>
      </w:r>
      <w:proofErr w:type="spellStart"/>
      <w:r w:rsidRPr="00CA00E9">
        <w:rPr>
          <w:sz w:val="28"/>
          <w:szCs w:val="28"/>
        </w:rPr>
        <w:t>ед</w:t>
      </w:r>
      <w:proofErr w:type="spellEnd"/>
      <w:r w:rsidRPr="00CA00E9">
        <w:rPr>
          <w:sz w:val="28"/>
          <w:szCs w:val="28"/>
        </w:rPr>
        <w:t>;</w:t>
      </w:r>
    </w:p>
    <w:p w14:paraId="18EE38E0" w14:textId="04F822A2" w:rsidR="00CA00E9" w:rsidRDefault="00CA00E9" w:rsidP="00AE3397">
      <w:pPr>
        <w:spacing w:line="360" w:lineRule="auto"/>
        <w:ind w:left="426"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A00E9">
        <w:rPr>
          <w:i/>
          <w:sz w:val="28"/>
          <w:szCs w:val="28"/>
          <w:lang w:val="en-US"/>
        </w:rPr>
        <w:t>b</w:t>
      </w:r>
      <w:r w:rsidRPr="00CA00E9">
        <w:rPr>
          <w:sz w:val="28"/>
          <w:szCs w:val="28"/>
        </w:rPr>
        <w:t xml:space="preserve">– название, </w:t>
      </w:r>
      <w:proofErr w:type="spellStart"/>
      <w:r w:rsidRPr="00CA00E9">
        <w:rPr>
          <w:sz w:val="28"/>
          <w:szCs w:val="28"/>
        </w:rPr>
        <w:t>ед</w:t>
      </w:r>
      <w:proofErr w:type="spellEnd"/>
      <w:r w:rsidRPr="00CA00E9">
        <w:rPr>
          <w:sz w:val="28"/>
          <w:szCs w:val="28"/>
        </w:rPr>
        <w:t>;</w:t>
      </w:r>
    </w:p>
    <w:p w14:paraId="3E5565F0" w14:textId="0311A6FE" w:rsidR="00CA00E9" w:rsidRPr="00CE7243" w:rsidRDefault="00CA00E9" w:rsidP="00AE3397">
      <w:pPr>
        <w:spacing w:line="360" w:lineRule="auto"/>
        <w:ind w:left="426"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A00E9">
        <w:rPr>
          <w:i/>
          <w:sz w:val="28"/>
          <w:szCs w:val="28"/>
          <w:lang w:val="en-US"/>
        </w:rPr>
        <w:t>c</w:t>
      </w:r>
      <w:r w:rsidRPr="00CA00E9">
        <w:rPr>
          <w:sz w:val="28"/>
          <w:szCs w:val="28"/>
        </w:rPr>
        <w:t xml:space="preserve">– название, </w:t>
      </w:r>
      <w:proofErr w:type="spellStart"/>
      <w:r w:rsidRPr="00CA00E9">
        <w:rPr>
          <w:sz w:val="28"/>
          <w:szCs w:val="28"/>
        </w:rPr>
        <w:t>ед</w:t>
      </w:r>
      <w:proofErr w:type="spellEnd"/>
      <w:r w:rsidRPr="00CA00E9">
        <w:rPr>
          <w:sz w:val="28"/>
          <w:szCs w:val="28"/>
        </w:rPr>
        <w:t>;</w:t>
      </w:r>
    </w:p>
    <w:p w14:paraId="50733BB5" w14:textId="6FC67C5F" w:rsidR="004E0267" w:rsidRPr="00CA2A54" w:rsidRDefault="004E0267" w:rsidP="00AE3397">
      <w:pPr>
        <w:spacing w:line="360" w:lineRule="auto"/>
        <w:ind w:left="426" w:right="142" w:firstLine="851"/>
        <w:jc w:val="both"/>
        <w:rPr>
          <w:sz w:val="28"/>
          <w:szCs w:val="28"/>
        </w:rPr>
      </w:pPr>
    </w:p>
    <w:p w14:paraId="1025EA0D" w14:textId="068AAC10" w:rsidR="004E0267" w:rsidRPr="009053F0" w:rsidRDefault="004E0267" w:rsidP="004E0267">
      <w:pPr>
        <w:pStyle w:val="affe"/>
        <w:numPr>
          <w:ilvl w:val="1"/>
          <w:numId w:val="47"/>
        </w:numPr>
        <w:spacing w:before="120" w:after="120" w:line="360" w:lineRule="auto"/>
        <w:ind w:left="1996" w:right="142"/>
        <w:jc w:val="both"/>
        <w:rPr>
          <w:b/>
          <w:sz w:val="28"/>
          <w:szCs w:val="32"/>
        </w:rPr>
      </w:pPr>
      <w:r w:rsidRPr="009053F0">
        <w:rPr>
          <w:b/>
          <w:sz w:val="28"/>
          <w:szCs w:val="32"/>
        </w:rPr>
        <w:t xml:space="preserve">Название </w:t>
      </w:r>
      <w:r w:rsidR="00CA2A54">
        <w:rPr>
          <w:b/>
          <w:sz w:val="28"/>
          <w:szCs w:val="32"/>
        </w:rPr>
        <w:t>под</w:t>
      </w:r>
      <w:r w:rsidRPr="009053F0">
        <w:rPr>
          <w:b/>
          <w:sz w:val="28"/>
          <w:szCs w:val="32"/>
        </w:rPr>
        <w:t>раздела</w:t>
      </w:r>
    </w:p>
    <w:p w14:paraId="2C9E3EC0" w14:textId="3B23376C" w:rsidR="004E0267" w:rsidRPr="004E0267" w:rsidRDefault="004E0267" w:rsidP="00AE3397">
      <w:pPr>
        <w:spacing w:line="360" w:lineRule="auto"/>
        <w:ind w:left="426" w:right="142" w:firstLine="851"/>
        <w:jc w:val="both"/>
        <w:rPr>
          <w:sz w:val="22"/>
          <w:szCs w:val="28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  <w:r w:rsidR="00524681" w:rsidRPr="00524681">
        <w:rPr>
          <w:sz w:val="28"/>
          <w:szCs w:val="32"/>
        </w:rPr>
        <w:t xml:space="preserve"> </w:t>
      </w:r>
      <w:r w:rsidR="00524681" w:rsidRPr="00913FD6">
        <w:rPr>
          <w:sz w:val="28"/>
          <w:szCs w:val="32"/>
        </w:rPr>
        <w:t>[2]</w:t>
      </w:r>
    </w:p>
    <w:p w14:paraId="3F18E269" w14:textId="77777777" w:rsidR="00CF343D" w:rsidRDefault="00CF343D" w:rsidP="00AE3397">
      <w:pPr>
        <w:ind w:left="426" w:right="142" w:firstLine="851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CFBABA8" w14:textId="3D953785" w:rsidR="003D4599" w:rsidRDefault="003D4599" w:rsidP="00AE3397">
      <w:pPr>
        <w:spacing w:after="240" w:line="480" w:lineRule="auto"/>
        <w:ind w:left="426" w:right="142" w:firstLine="851"/>
        <w:jc w:val="both"/>
        <w:rPr>
          <w:b/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 xml:space="preserve">2 </w:t>
      </w:r>
      <w:r w:rsidR="00D62BE9" w:rsidRPr="00D62BE9">
        <w:rPr>
          <w:b/>
          <w:sz w:val="32"/>
          <w:szCs w:val="32"/>
        </w:rPr>
        <w:t>Анализ деятельности предприятия</w:t>
      </w:r>
    </w:p>
    <w:p w14:paraId="36FA98CA" w14:textId="2A867FD4" w:rsidR="004E0267" w:rsidRPr="004E0267" w:rsidRDefault="004E0267" w:rsidP="004E0267">
      <w:pPr>
        <w:spacing w:after="120" w:line="360" w:lineRule="auto"/>
        <w:ind w:left="425" w:right="142" w:firstLine="851"/>
        <w:jc w:val="both"/>
        <w:rPr>
          <w:b/>
          <w:sz w:val="28"/>
          <w:szCs w:val="32"/>
        </w:rPr>
      </w:pPr>
      <w:r w:rsidRPr="004E0267">
        <w:rPr>
          <w:b/>
          <w:sz w:val="28"/>
          <w:szCs w:val="32"/>
        </w:rPr>
        <w:t>2.1 Название подраздела</w:t>
      </w:r>
    </w:p>
    <w:p w14:paraId="6DF53860" w14:textId="6836EE74" w:rsidR="003D4599" w:rsidRDefault="003D4599" w:rsidP="00AE3397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1E66D62D" w14:textId="531E908E" w:rsidR="004E0267" w:rsidRDefault="004E0267" w:rsidP="00AE3397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Таблица 1 – Название</w:t>
      </w:r>
    </w:p>
    <w:tbl>
      <w:tblPr>
        <w:tblStyle w:val="af6"/>
        <w:tblW w:w="0" w:type="auto"/>
        <w:tblInd w:w="426" w:type="dxa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4E0267" w:rsidRPr="004E0267" w14:paraId="53F11AC0" w14:textId="77777777" w:rsidTr="004E0267">
        <w:tc>
          <w:tcPr>
            <w:tcW w:w="3285" w:type="dxa"/>
          </w:tcPr>
          <w:p w14:paraId="76F48B14" w14:textId="51B3FC96" w:rsidR="004E0267" w:rsidRPr="004E0267" w:rsidRDefault="004E0267" w:rsidP="004E0267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столбца 1</w:t>
            </w:r>
          </w:p>
        </w:tc>
        <w:tc>
          <w:tcPr>
            <w:tcW w:w="3285" w:type="dxa"/>
          </w:tcPr>
          <w:p w14:paraId="1E88764E" w14:textId="058876CE" w:rsidR="004E0267" w:rsidRPr="004E0267" w:rsidRDefault="004E0267" w:rsidP="004E0267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столбца 2</w:t>
            </w:r>
          </w:p>
        </w:tc>
        <w:tc>
          <w:tcPr>
            <w:tcW w:w="3285" w:type="dxa"/>
          </w:tcPr>
          <w:p w14:paraId="742F4182" w14:textId="79F965E1" w:rsidR="004E0267" w:rsidRPr="004E0267" w:rsidRDefault="004E0267" w:rsidP="004E0267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столбца 3</w:t>
            </w:r>
          </w:p>
        </w:tc>
      </w:tr>
      <w:tr w:rsidR="004E0267" w:rsidRPr="004E0267" w14:paraId="11D0376D" w14:textId="77777777" w:rsidTr="004E0267">
        <w:tc>
          <w:tcPr>
            <w:tcW w:w="3285" w:type="dxa"/>
          </w:tcPr>
          <w:p w14:paraId="639C21C6" w14:textId="1A280320" w:rsidR="004E0267" w:rsidRPr="004E0267" w:rsidRDefault="004E0267" w:rsidP="004E0267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77C88397" w14:textId="749D4A45" w:rsidR="004E0267" w:rsidRPr="004E0267" w:rsidRDefault="004E0267" w:rsidP="004E0267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626D2FD0" w14:textId="2AC789D3" w:rsidR="004E0267" w:rsidRPr="004E0267" w:rsidRDefault="004E0267" w:rsidP="004E0267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</w:tr>
      <w:tr w:rsidR="004E0267" w:rsidRPr="004E0267" w14:paraId="0588D66E" w14:textId="77777777" w:rsidTr="004E0267">
        <w:tc>
          <w:tcPr>
            <w:tcW w:w="3285" w:type="dxa"/>
          </w:tcPr>
          <w:p w14:paraId="7BEB038C" w14:textId="553BBDCE" w:rsidR="004E0267" w:rsidRPr="004E0267" w:rsidRDefault="004E0267" w:rsidP="004E0267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F17AA6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01F3FF7C" w14:textId="51371E85" w:rsidR="004E0267" w:rsidRPr="004E0267" w:rsidRDefault="004E0267" w:rsidP="004E0267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089CE1A3" w14:textId="43FF3D57" w:rsidR="004E0267" w:rsidRPr="004E0267" w:rsidRDefault="004E0267" w:rsidP="004E0267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</w:tr>
      <w:tr w:rsidR="004E0267" w:rsidRPr="004E0267" w14:paraId="7E0CE89D" w14:textId="77777777" w:rsidTr="004E0267">
        <w:tc>
          <w:tcPr>
            <w:tcW w:w="3285" w:type="dxa"/>
          </w:tcPr>
          <w:p w14:paraId="6D96E482" w14:textId="6FED7C32" w:rsidR="004E0267" w:rsidRPr="004E0267" w:rsidRDefault="004E0267" w:rsidP="004E0267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F17AA6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50C946C4" w14:textId="4A9AAC0F" w:rsidR="004E0267" w:rsidRPr="004E0267" w:rsidRDefault="004E0267" w:rsidP="004E0267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54ACA398" w14:textId="31E11CB5" w:rsidR="004E0267" w:rsidRPr="004E0267" w:rsidRDefault="004E0267" w:rsidP="004E0267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</w:tr>
    </w:tbl>
    <w:p w14:paraId="7FD0E11A" w14:textId="0B58B190" w:rsidR="004E0267" w:rsidRDefault="004E0267" w:rsidP="004E0267">
      <w:pPr>
        <w:spacing w:line="360" w:lineRule="auto"/>
        <w:ind w:left="426" w:right="142" w:firstLine="850"/>
        <w:jc w:val="both"/>
        <w:rPr>
          <w:sz w:val="28"/>
          <w:szCs w:val="32"/>
        </w:rPr>
      </w:pPr>
    </w:p>
    <w:p w14:paraId="64A09263" w14:textId="23F37F33" w:rsidR="004E0267" w:rsidRDefault="004E0267" w:rsidP="004E0267">
      <w:pPr>
        <w:spacing w:line="360" w:lineRule="auto"/>
        <w:ind w:left="426" w:right="142"/>
        <w:jc w:val="center"/>
        <w:rPr>
          <w:sz w:val="28"/>
          <w:szCs w:val="32"/>
        </w:rPr>
      </w:pPr>
      <w:r>
        <w:rPr>
          <w:noProof/>
        </w:rPr>
        <w:drawing>
          <wp:inline distT="0" distB="0" distL="0" distR="0" wp14:anchorId="3559EEA8" wp14:editId="33642530">
            <wp:extent cx="3314524" cy="3006371"/>
            <wp:effectExtent l="0" t="0" r="635" b="3810"/>
            <wp:docPr id="1" name="Рисунок 1" descr="https://studfile.net/html/2706/622/html_Y3wrM0BnOj.FdPz/img-4X_L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.net/html/2706/622/html_Y3wrM0BnOj.FdPz/img-4X_Ln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684" cy="30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39C6C" w14:textId="6635C9F5" w:rsidR="004E0267" w:rsidRPr="004E0267" w:rsidRDefault="004E0267" w:rsidP="004E0267">
      <w:pPr>
        <w:spacing w:line="360" w:lineRule="auto"/>
        <w:ind w:left="426" w:right="142"/>
        <w:jc w:val="center"/>
        <w:rPr>
          <w:sz w:val="24"/>
          <w:szCs w:val="32"/>
        </w:rPr>
      </w:pPr>
      <w:r>
        <w:rPr>
          <w:sz w:val="24"/>
          <w:szCs w:val="32"/>
        </w:rPr>
        <w:t>Рисунок 1 – Э</w:t>
      </w:r>
      <w:r w:rsidR="00DB4B49">
        <w:rPr>
          <w:sz w:val="24"/>
          <w:szCs w:val="32"/>
        </w:rPr>
        <w:t>с</w:t>
      </w:r>
      <w:r>
        <w:rPr>
          <w:sz w:val="24"/>
          <w:szCs w:val="32"/>
        </w:rPr>
        <w:t>ки</w:t>
      </w:r>
      <w:r w:rsidR="00DB4B49">
        <w:rPr>
          <w:sz w:val="24"/>
          <w:szCs w:val="32"/>
        </w:rPr>
        <w:t>з</w:t>
      </w:r>
      <w:r>
        <w:rPr>
          <w:sz w:val="24"/>
          <w:szCs w:val="32"/>
        </w:rPr>
        <w:t xml:space="preserve"> детали</w:t>
      </w:r>
    </w:p>
    <w:p w14:paraId="11AB44FA" w14:textId="7281ED21" w:rsidR="004E0267" w:rsidRDefault="004E0267" w:rsidP="004E0267">
      <w:pPr>
        <w:spacing w:line="360" w:lineRule="auto"/>
        <w:ind w:left="426" w:right="142" w:firstLine="850"/>
        <w:jc w:val="both"/>
        <w:rPr>
          <w:sz w:val="28"/>
          <w:szCs w:val="32"/>
        </w:rPr>
      </w:pPr>
    </w:p>
    <w:p w14:paraId="7D7301AC" w14:textId="21A7E5A8" w:rsidR="004E0267" w:rsidRDefault="00524681" w:rsidP="001F4CB3">
      <w:pPr>
        <w:ind w:left="426" w:firstLine="850"/>
        <w:jc w:val="both"/>
        <w:rPr>
          <w:sz w:val="28"/>
          <w:szCs w:val="32"/>
        </w:rPr>
      </w:pPr>
      <w:r>
        <w:rPr>
          <w:sz w:val="28"/>
          <w:szCs w:val="28"/>
        </w:rPr>
        <w:t>(На ВСЕ таблицы и рисунки необходимы ссылки по тексту. Представлять рисунки, графики и таблицы без упоминания в тексте ЗАПРЕЩЕНО)</w:t>
      </w:r>
    </w:p>
    <w:p w14:paraId="5E0BFB4E" w14:textId="0CB4D1AE" w:rsidR="004E0267" w:rsidRDefault="004E0267" w:rsidP="004E0267">
      <w:pPr>
        <w:spacing w:line="360" w:lineRule="auto"/>
        <w:ind w:left="426" w:right="142" w:firstLine="850"/>
        <w:jc w:val="both"/>
        <w:rPr>
          <w:sz w:val="28"/>
          <w:szCs w:val="32"/>
        </w:rPr>
      </w:pPr>
    </w:p>
    <w:p w14:paraId="0FDCBABC" w14:textId="77777777" w:rsidR="004E0267" w:rsidRPr="003A3213" w:rsidRDefault="004E0267" w:rsidP="004E0267">
      <w:pPr>
        <w:spacing w:line="360" w:lineRule="auto"/>
        <w:ind w:left="426" w:right="142" w:firstLine="850"/>
        <w:jc w:val="both"/>
      </w:pPr>
    </w:p>
    <w:p w14:paraId="4FBF4B00" w14:textId="77777777" w:rsidR="00CF343D" w:rsidRDefault="00CF343D" w:rsidP="00AE3397">
      <w:pPr>
        <w:ind w:left="426" w:right="142" w:firstLine="851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DAD42D1" w14:textId="5059E70B" w:rsidR="003D4599" w:rsidRDefault="003D4599" w:rsidP="00AE3397">
      <w:pPr>
        <w:spacing w:after="240" w:line="480" w:lineRule="auto"/>
        <w:ind w:left="426" w:right="142" w:firstLine="851"/>
        <w:rPr>
          <w:b/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 xml:space="preserve">3 </w:t>
      </w:r>
      <w:r w:rsidR="00D62BE9" w:rsidRPr="00D62BE9">
        <w:rPr>
          <w:b/>
          <w:sz w:val="32"/>
          <w:szCs w:val="32"/>
        </w:rPr>
        <w:t>Система менеджмента качества предприятия</w:t>
      </w:r>
    </w:p>
    <w:p w14:paraId="0C2A113F" w14:textId="04D03CF2" w:rsidR="00BE605D" w:rsidRPr="004E0267" w:rsidRDefault="00BE605D" w:rsidP="00BE605D">
      <w:pPr>
        <w:spacing w:after="120" w:line="360" w:lineRule="auto"/>
        <w:ind w:left="425" w:right="142" w:firstLine="851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3</w:t>
      </w:r>
      <w:r w:rsidRPr="004E0267">
        <w:rPr>
          <w:b/>
          <w:sz w:val="28"/>
          <w:szCs w:val="32"/>
        </w:rPr>
        <w:t>.1 Название подраздела</w:t>
      </w:r>
    </w:p>
    <w:p w14:paraId="2AE92CE2" w14:textId="030A8E11" w:rsidR="003D4599" w:rsidRDefault="003D4599" w:rsidP="00AE3397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  <w:r w:rsidR="00524681">
        <w:rPr>
          <w:sz w:val="28"/>
          <w:szCs w:val="32"/>
        </w:rPr>
        <w:t xml:space="preserve"> </w:t>
      </w:r>
      <w:r w:rsidR="00524681" w:rsidRPr="00E32976">
        <w:rPr>
          <w:sz w:val="28"/>
          <w:szCs w:val="32"/>
        </w:rPr>
        <w:t>[</w:t>
      </w:r>
      <w:r w:rsidR="00524681">
        <w:rPr>
          <w:sz w:val="28"/>
          <w:szCs w:val="32"/>
        </w:rPr>
        <w:t>№</w:t>
      </w:r>
      <w:r w:rsidR="00524681" w:rsidRPr="00E32976">
        <w:rPr>
          <w:sz w:val="28"/>
          <w:szCs w:val="32"/>
        </w:rPr>
        <w:t>]</w:t>
      </w:r>
    </w:p>
    <w:p w14:paraId="70777907" w14:textId="362744F6" w:rsidR="00BE605D" w:rsidRPr="004E0267" w:rsidRDefault="00BE605D" w:rsidP="00BE605D">
      <w:pPr>
        <w:spacing w:before="120" w:after="120" w:line="360" w:lineRule="auto"/>
        <w:ind w:left="425" w:right="142" w:firstLine="851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3</w:t>
      </w:r>
      <w:r w:rsidRPr="004E0267">
        <w:rPr>
          <w:b/>
          <w:sz w:val="28"/>
          <w:szCs w:val="32"/>
        </w:rPr>
        <w:t>.</w:t>
      </w:r>
      <w:r>
        <w:rPr>
          <w:b/>
          <w:sz w:val="28"/>
          <w:szCs w:val="32"/>
        </w:rPr>
        <w:t>2</w:t>
      </w:r>
      <w:r w:rsidRPr="004E0267">
        <w:rPr>
          <w:b/>
          <w:sz w:val="28"/>
          <w:szCs w:val="32"/>
        </w:rPr>
        <w:t xml:space="preserve"> Название подраздела</w:t>
      </w:r>
    </w:p>
    <w:p w14:paraId="0DF44E96" w14:textId="27218994" w:rsidR="00BE605D" w:rsidRDefault="00BE605D" w:rsidP="00AE3397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  <w:r w:rsidR="00524681">
        <w:rPr>
          <w:sz w:val="28"/>
          <w:szCs w:val="32"/>
        </w:rPr>
        <w:t xml:space="preserve"> </w:t>
      </w:r>
      <w:r w:rsidR="00524681" w:rsidRPr="00E32976">
        <w:rPr>
          <w:sz w:val="28"/>
          <w:szCs w:val="32"/>
        </w:rPr>
        <w:t>[</w:t>
      </w:r>
      <w:r w:rsidR="00524681">
        <w:rPr>
          <w:sz w:val="28"/>
          <w:szCs w:val="32"/>
        </w:rPr>
        <w:t>№</w:t>
      </w:r>
      <w:r w:rsidR="00524681" w:rsidRPr="00E32976">
        <w:rPr>
          <w:sz w:val="28"/>
          <w:szCs w:val="32"/>
        </w:rPr>
        <w:t>]</w:t>
      </w:r>
    </w:p>
    <w:p w14:paraId="7B45004A" w14:textId="1A794BE3" w:rsidR="00BE605D" w:rsidRPr="004E0267" w:rsidRDefault="00BE605D" w:rsidP="00BE605D">
      <w:pPr>
        <w:spacing w:before="120" w:after="120" w:line="360" w:lineRule="auto"/>
        <w:ind w:left="425" w:right="142" w:firstLine="851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3</w:t>
      </w:r>
      <w:r w:rsidRPr="004E0267">
        <w:rPr>
          <w:b/>
          <w:sz w:val="28"/>
          <w:szCs w:val="32"/>
        </w:rPr>
        <w:t>.</w:t>
      </w:r>
      <w:r>
        <w:rPr>
          <w:b/>
          <w:sz w:val="28"/>
          <w:szCs w:val="32"/>
        </w:rPr>
        <w:t>3</w:t>
      </w:r>
      <w:r w:rsidRPr="004E0267">
        <w:rPr>
          <w:b/>
          <w:sz w:val="28"/>
          <w:szCs w:val="32"/>
        </w:rPr>
        <w:t xml:space="preserve"> Название подраздела</w:t>
      </w:r>
    </w:p>
    <w:p w14:paraId="21291956" w14:textId="5A1FBE04" w:rsidR="00BE605D" w:rsidRPr="003A3213" w:rsidRDefault="00BE605D" w:rsidP="00BE605D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0AE7036A" w14:textId="77777777" w:rsidR="00CE7243" w:rsidRPr="00574B84" w:rsidRDefault="00CE7243" w:rsidP="00CE7243">
      <w:pPr>
        <w:spacing w:line="360" w:lineRule="auto"/>
        <w:ind w:left="284" w:right="14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 таблицы:</w:t>
      </w:r>
    </w:p>
    <w:p w14:paraId="5B7AB96C" w14:textId="77777777" w:rsidR="00CE7243" w:rsidRPr="00574B84" w:rsidRDefault="00CE7243" w:rsidP="00CE7243">
      <w:pPr>
        <w:spacing w:line="360" w:lineRule="auto"/>
        <w:ind w:left="284" w:right="14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2 - Название</w:t>
      </w:r>
    </w:p>
    <w:tbl>
      <w:tblPr>
        <w:tblStyle w:val="af6"/>
        <w:tblW w:w="0" w:type="auto"/>
        <w:tblInd w:w="284" w:type="dxa"/>
        <w:tblLook w:val="04A0" w:firstRow="1" w:lastRow="0" w:firstColumn="1" w:lastColumn="0" w:noHBand="0" w:noVBand="1"/>
      </w:tblPr>
      <w:tblGrid>
        <w:gridCol w:w="1628"/>
        <w:gridCol w:w="1628"/>
        <w:gridCol w:w="1628"/>
        <w:gridCol w:w="1629"/>
        <w:gridCol w:w="1629"/>
        <w:gridCol w:w="1629"/>
      </w:tblGrid>
      <w:tr w:rsidR="00CE7243" w:rsidRPr="00234C88" w14:paraId="2AD2AD35" w14:textId="77777777" w:rsidTr="002433D0">
        <w:tc>
          <w:tcPr>
            <w:tcW w:w="1665" w:type="dxa"/>
          </w:tcPr>
          <w:p w14:paraId="0E283BC1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>Столбец 1</w:t>
            </w:r>
          </w:p>
        </w:tc>
        <w:tc>
          <w:tcPr>
            <w:tcW w:w="1665" w:type="dxa"/>
          </w:tcPr>
          <w:p w14:paraId="38891496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14:paraId="7DE77E2E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14:paraId="34E093B0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14:paraId="268E8CD9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667" w:type="dxa"/>
          </w:tcPr>
          <w:p w14:paraId="45BE265E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6</w:t>
            </w:r>
          </w:p>
        </w:tc>
      </w:tr>
      <w:tr w:rsidR="00CE7243" w:rsidRPr="00234C88" w14:paraId="42445EC1" w14:textId="77777777" w:rsidTr="002433D0">
        <w:trPr>
          <w:trHeight w:val="318"/>
        </w:trPr>
        <w:tc>
          <w:tcPr>
            <w:tcW w:w="1665" w:type="dxa"/>
          </w:tcPr>
          <w:p w14:paraId="6F4B818C" w14:textId="77777777" w:rsidR="00CE7243" w:rsidRPr="00234C88" w:rsidRDefault="00CE7243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3EB5DA03" w14:textId="77777777" w:rsidR="00CE7243" w:rsidRPr="00234C88" w:rsidRDefault="00CE7243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14:paraId="61796C32" w14:textId="77777777" w:rsidR="00CE7243" w:rsidRPr="00234C88" w:rsidRDefault="00CE7243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14:paraId="0A38A278" w14:textId="77777777" w:rsidR="00CE7243" w:rsidRPr="00234C88" w:rsidRDefault="00CE7243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14:paraId="39BD8313" w14:textId="77777777" w:rsidR="00CE7243" w:rsidRPr="00234C88" w:rsidRDefault="00CE7243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667" w:type="dxa"/>
          </w:tcPr>
          <w:p w14:paraId="365A538F" w14:textId="77777777" w:rsidR="00CE7243" w:rsidRPr="00234C88" w:rsidRDefault="00CE7243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CE7243" w:rsidRPr="00234C88" w14:paraId="67A30C6E" w14:textId="77777777" w:rsidTr="002433D0">
        <w:tc>
          <w:tcPr>
            <w:tcW w:w="1665" w:type="dxa"/>
          </w:tcPr>
          <w:p w14:paraId="53F3E8BB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4F3426DF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1EC42A28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6691FEA5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9E2F00A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621F58EB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CE7243" w:rsidRPr="00234C88" w14:paraId="06C9A488" w14:textId="77777777" w:rsidTr="002433D0">
        <w:tc>
          <w:tcPr>
            <w:tcW w:w="1665" w:type="dxa"/>
          </w:tcPr>
          <w:p w14:paraId="7520C8BA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05C16F93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68E2125F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43E7BAA7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BF060FA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FC51529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CE7243" w:rsidRPr="00234C88" w14:paraId="5A98C622" w14:textId="77777777" w:rsidTr="002433D0">
        <w:tc>
          <w:tcPr>
            <w:tcW w:w="1665" w:type="dxa"/>
          </w:tcPr>
          <w:p w14:paraId="00B9B8B2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6FEF3C7C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47F04740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67EA3E56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0664C26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F841EA8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CE7243" w:rsidRPr="00234C88" w14:paraId="096C3375" w14:textId="77777777" w:rsidTr="002433D0">
        <w:tc>
          <w:tcPr>
            <w:tcW w:w="1665" w:type="dxa"/>
          </w:tcPr>
          <w:p w14:paraId="31F5DB8C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3FF4517E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1AE71B21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F0877FD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72EFE4D2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782A4A2A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CE7243" w:rsidRPr="00234C88" w14:paraId="12D21C17" w14:textId="77777777" w:rsidTr="002433D0">
        <w:tc>
          <w:tcPr>
            <w:tcW w:w="1665" w:type="dxa"/>
          </w:tcPr>
          <w:p w14:paraId="16FECF45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486253A5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7F2FC903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673F83C1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AAE7322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6183A808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218C6863" w14:textId="77777777" w:rsidR="00CE7243" w:rsidRDefault="00CE7243" w:rsidP="00CE7243">
      <w:r>
        <w:br w:type="page"/>
      </w:r>
    </w:p>
    <w:p w14:paraId="228D6320" w14:textId="77777777" w:rsidR="00CE7243" w:rsidRPr="00234C88" w:rsidRDefault="00CE7243" w:rsidP="00CE7243">
      <w:pPr>
        <w:ind w:left="284" w:firstLine="709"/>
        <w:jc w:val="both"/>
        <w:rPr>
          <w:sz w:val="28"/>
        </w:rPr>
      </w:pPr>
      <w:r w:rsidRPr="00234C88">
        <w:rPr>
          <w:sz w:val="28"/>
        </w:rPr>
        <w:lastRenderedPageBreak/>
        <w:t xml:space="preserve">Продолжение таблицы </w:t>
      </w:r>
      <w:r>
        <w:rPr>
          <w:sz w:val="28"/>
        </w:rPr>
        <w:t>2</w:t>
      </w:r>
    </w:p>
    <w:tbl>
      <w:tblPr>
        <w:tblStyle w:val="af6"/>
        <w:tblW w:w="0" w:type="auto"/>
        <w:tblInd w:w="284" w:type="dxa"/>
        <w:tblLook w:val="04A0" w:firstRow="1" w:lastRow="0" w:firstColumn="1" w:lastColumn="0" w:noHBand="0" w:noVBand="1"/>
      </w:tblPr>
      <w:tblGrid>
        <w:gridCol w:w="1628"/>
        <w:gridCol w:w="1628"/>
        <w:gridCol w:w="1628"/>
        <w:gridCol w:w="1629"/>
        <w:gridCol w:w="1629"/>
        <w:gridCol w:w="1629"/>
      </w:tblGrid>
      <w:tr w:rsidR="00CE7243" w:rsidRPr="00234C88" w14:paraId="4F9D249A" w14:textId="77777777" w:rsidTr="002433D0">
        <w:tc>
          <w:tcPr>
            <w:tcW w:w="1665" w:type="dxa"/>
          </w:tcPr>
          <w:p w14:paraId="25208F34" w14:textId="77777777" w:rsidR="00CE7243" w:rsidRPr="00234C88" w:rsidRDefault="00CE7243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D2289CA" w14:textId="77777777" w:rsidR="00CE7243" w:rsidRPr="00234C88" w:rsidRDefault="00CE7243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14:paraId="610D0AA9" w14:textId="77777777" w:rsidR="00CE7243" w:rsidRPr="00234C88" w:rsidRDefault="00CE7243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14:paraId="4C5ECE09" w14:textId="77777777" w:rsidR="00CE7243" w:rsidRPr="00234C88" w:rsidRDefault="00CE7243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14:paraId="6C130489" w14:textId="77777777" w:rsidR="00CE7243" w:rsidRPr="00234C88" w:rsidRDefault="00CE7243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667" w:type="dxa"/>
          </w:tcPr>
          <w:p w14:paraId="30A1F0BC" w14:textId="77777777" w:rsidR="00CE7243" w:rsidRPr="00234C88" w:rsidRDefault="00CE7243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CE7243" w:rsidRPr="00234C88" w14:paraId="63FFA508" w14:textId="77777777" w:rsidTr="002433D0">
        <w:tc>
          <w:tcPr>
            <w:tcW w:w="1665" w:type="dxa"/>
          </w:tcPr>
          <w:p w14:paraId="5A920CA6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2FFC1AF1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75A252D5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6F50B9ED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6F99F61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163FD78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CE7243" w:rsidRPr="00234C88" w14:paraId="126D1095" w14:textId="77777777" w:rsidTr="002433D0">
        <w:tc>
          <w:tcPr>
            <w:tcW w:w="1665" w:type="dxa"/>
          </w:tcPr>
          <w:p w14:paraId="616B05D6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61CBCC17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62617707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50203E3B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0002C7D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1B75CBA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CE7243" w:rsidRPr="00234C88" w14:paraId="0B77B10F" w14:textId="77777777" w:rsidTr="002433D0">
        <w:tc>
          <w:tcPr>
            <w:tcW w:w="1665" w:type="dxa"/>
          </w:tcPr>
          <w:p w14:paraId="7D21F08D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1A165BEB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66D1023D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7B4FBD04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D134102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6B1BBA0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CE7243" w:rsidRPr="00234C88" w14:paraId="36CDD3EB" w14:textId="77777777" w:rsidTr="002433D0">
        <w:tc>
          <w:tcPr>
            <w:tcW w:w="1665" w:type="dxa"/>
          </w:tcPr>
          <w:p w14:paraId="09D04E51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17591FF1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512B21F6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7EC2CA28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11D26109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4EE15D87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CE7243" w:rsidRPr="00234C88" w14:paraId="064F2F58" w14:textId="77777777" w:rsidTr="002433D0">
        <w:tc>
          <w:tcPr>
            <w:tcW w:w="1665" w:type="dxa"/>
          </w:tcPr>
          <w:p w14:paraId="1147A9FA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055099DD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002B760D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1E5C7E22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5D5F94AD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6D78D29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CE7243" w:rsidRPr="00234C88" w14:paraId="73C71C70" w14:textId="77777777" w:rsidTr="002433D0">
        <w:tc>
          <w:tcPr>
            <w:tcW w:w="1665" w:type="dxa"/>
          </w:tcPr>
          <w:p w14:paraId="26D80774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48A2C7BB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27D51B90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58F39DB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52AB5888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1270284F" w14:textId="77777777" w:rsidR="00CE7243" w:rsidRPr="00234C88" w:rsidRDefault="00CE7243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389AE84D" w14:textId="77777777" w:rsidR="00CE7243" w:rsidRPr="00574B84" w:rsidRDefault="00CE7243" w:rsidP="00CE7243">
      <w:pPr>
        <w:spacing w:line="360" w:lineRule="auto"/>
        <w:ind w:left="284" w:right="142" w:firstLine="709"/>
        <w:jc w:val="both"/>
        <w:rPr>
          <w:bCs/>
          <w:sz w:val="28"/>
          <w:szCs w:val="28"/>
        </w:rPr>
      </w:pPr>
    </w:p>
    <w:p w14:paraId="6B7ED1D6" w14:textId="77777777" w:rsidR="00BE605D" w:rsidRPr="003A3213" w:rsidRDefault="00BE605D" w:rsidP="00AE3397">
      <w:pPr>
        <w:spacing w:line="360" w:lineRule="auto"/>
        <w:ind w:left="426" w:right="142" w:firstLine="851"/>
        <w:jc w:val="both"/>
      </w:pPr>
    </w:p>
    <w:p w14:paraId="25848BEC" w14:textId="3F4B318F" w:rsidR="00506830" w:rsidRDefault="00506830" w:rsidP="00AE3397">
      <w:pPr>
        <w:ind w:left="426" w:right="142" w:firstLine="851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D92B560" w14:textId="00BDB972" w:rsidR="003D4599" w:rsidRPr="00117D2C" w:rsidRDefault="003D4599" w:rsidP="00AE3397">
      <w:pPr>
        <w:spacing w:after="240" w:line="480" w:lineRule="auto"/>
        <w:ind w:left="426" w:right="142" w:firstLine="851"/>
        <w:rPr>
          <w:b/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 xml:space="preserve">4 </w:t>
      </w:r>
      <w:r w:rsidR="00D62BE9" w:rsidRPr="00D62BE9">
        <w:rPr>
          <w:b/>
          <w:sz w:val="32"/>
          <w:szCs w:val="32"/>
        </w:rPr>
        <w:t>Изучение метрологического обеспечения производства</w:t>
      </w:r>
    </w:p>
    <w:p w14:paraId="2044F699" w14:textId="6F70D43F" w:rsidR="003D4599" w:rsidRPr="003A3213" w:rsidRDefault="003D4599" w:rsidP="00AE3397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  <w:r w:rsidR="00524681">
        <w:rPr>
          <w:sz w:val="28"/>
          <w:szCs w:val="32"/>
        </w:rPr>
        <w:t xml:space="preserve"> </w:t>
      </w:r>
      <w:r w:rsidR="00524681" w:rsidRPr="00E32976">
        <w:rPr>
          <w:sz w:val="28"/>
          <w:szCs w:val="32"/>
        </w:rPr>
        <w:t>[</w:t>
      </w:r>
      <w:r w:rsidR="00524681">
        <w:rPr>
          <w:sz w:val="28"/>
          <w:szCs w:val="32"/>
        </w:rPr>
        <w:t>№</w:t>
      </w:r>
      <w:r w:rsidR="00524681" w:rsidRPr="00E32976">
        <w:rPr>
          <w:sz w:val="28"/>
          <w:szCs w:val="32"/>
        </w:rPr>
        <w:t>]</w:t>
      </w:r>
    </w:p>
    <w:p w14:paraId="235B0E0A" w14:textId="7968BFCA" w:rsidR="0015089D" w:rsidRDefault="0015089D" w:rsidP="00AE3397">
      <w:pPr>
        <w:ind w:left="426" w:right="142" w:firstLine="851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53F53B7" w14:textId="347E88EA" w:rsidR="003D4599" w:rsidRDefault="003D4599" w:rsidP="00AE3397">
      <w:pPr>
        <w:spacing w:after="240" w:line="480" w:lineRule="auto"/>
        <w:ind w:left="426" w:right="142" w:firstLine="851"/>
        <w:jc w:val="both"/>
        <w:rPr>
          <w:b/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 xml:space="preserve">5 </w:t>
      </w:r>
      <w:r w:rsidR="00D62BE9" w:rsidRPr="00D62BE9">
        <w:rPr>
          <w:b/>
          <w:sz w:val="32"/>
          <w:szCs w:val="32"/>
        </w:rPr>
        <w:t>Реферат «Тема»</w:t>
      </w:r>
    </w:p>
    <w:p w14:paraId="589975F6" w14:textId="76CD9364" w:rsidR="00F21CF5" w:rsidRPr="004E0267" w:rsidRDefault="00F21CF5" w:rsidP="00F21CF5">
      <w:pPr>
        <w:spacing w:after="120" w:line="360" w:lineRule="auto"/>
        <w:ind w:left="425" w:right="142" w:firstLine="851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5</w:t>
      </w:r>
      <w:r w:rsidRPr="004E0267">
        <w:rPr>
          <w:b/>
          <w:sz w:val="28"/>
          <w:szCs w:val="32"/>
        </w:rPr>
        <w:t xml:space="preserve">.1 </w:t>
      </w:r>
      <w:r>
        <w:rPr>
          <w:b/>
          <w:sz w:val="28"/>
          <w:szCs w:val="32"/>
        </w:rPr>
        <w:t>Название</w:t>
      </w:r>
    </w:p>
    <w:p w14:paraId="124F41F3" w14:textId="77777777" w:rsidR="00F21CF5" w:rsidRDefault="00F21CF5" w:rsidP="00F21CF5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 xml:space="preserve">текст. </w:t>
      </w:r>
      <w:r w:rsidRPr="00E32976">
        <w:rPr>
          <w:sz w:val="28"/>
          <w:szCs w:val="32"/>
        </w:rPr>
        <w:t>[</w:t>
      </w:r>
      <w:r>
        <w:rPr>
          <w:sz w:val="28"/>
          <w:szCs w:val="32"/>
        </w:rPr>
        <w:t>№</w:t>
      </w:r>
      <w:r w:rsidRPr="00E32976">
        <w:rPr>
          <w:sz w:val="28"/>
          <w:szCs w:val="32"/>
        </w:rPr>
        <w:t>]</w:t>
      </w:r>
    </w:p>
    <w:p w14:paraId="05A1CA1E" w14:textId="0DBC04B5" w:rsidR="00F21CF5" w:rsidRPr="004E0267" w:rsidRDefault="00F21CF5" w:rsidP="00F21CF5">
      <w:pPr>
        <w:spacing w:before="120" w:after="120" w:line="360" w:lineRule="auto"/>
        <w:ind w:left="425" w:right="142" w:firstLine="851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5</w:t>
      </w:r>
      <w:r w:rsidRPr="004E0267">
        <w:rPr>
          <w:b/>
          <w:sz w:val="28"/>
          <w:szCs w:val="32"/>
        </w:rPr>
        <w:t>.</w:t>
      </w:r>
      <w:r>
        <w:rPr>
          <w:b/>
          <w:sz w:val="28"/>
          <w:szCs w:val="32"/>
        </w:rPr>
        <w:t>2</w:t>
      </w:r>
      <w:r w:rsidRPr="004E0267">
        <w:rPr>
          <w:b/>
          <w:sz w:val="28"/>
          <w:szCs w:val="32"/>
        </w:rPr>
        <w:t xml:space="preserve"> </w:t>
      </w:r>
      <w:r>
        <w:rPr>
          <w:b/>
          <w:sz w:val="28"/>
          <w:szCs w:val="32"/>
        </w:rPr>
        <w:t>Название</w:t>
      </w:r>
    </w:p>
    <w:p w14:paraId="2AD39546" w14:textId="77777777" w:rsidR="00F21CF5" w:rsidRDefault="00F21CF5" w:rsidP="00F21CF5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 xml:space="preserve">текст. </w:t>
      </w:r>
      <w:r w:rsidRPr="00E32976">
        <w:rPr>
          <w:sz w:val="28"/>
          <w:szCs w:val="32"/>
        </w:rPr>
        <w:t>[</w:t>
      </w:r>
      <w:r>
        <w:rPr>
          <w:sz w:val="28"/>
          <w:szCs w:val="32"/>
        </w:rPr>
        <w:t>№</w:t>
      </w:r>
      <w:r w:rsidRPr="00E32976">
        <w:rPr>
          <w:sz w:val="28"/>
          <w:szCs w:val="32"/>
        </w:rPr>
        <w:t>]</w:t>
      </w:r>
    </w:p>
    <w:p w14:paraId="4C7D12B9" w14:textId="010D47D5" w:rsidR="003D4599" w:rsidRDefault="003D4599" w:rsidP="00AE3397">
      <w:pPr>
        <w:spacing w:line="360" w:lineRule="auto"/>
        <w:ind w:left="426" w:right="142" w:firstLine="851"/>
        <w:jc w:val="both"/>
        <w:rPr>
          <w:sz w:val="28"/>
          <w:szCs w:val="32"/>
        </w:rPr>
      </w:pPr>
    </w:p>
    <w:p w14:paraId="75897311" w14:textId="77777777" w:rsidR="00F21CF5" w:rsidRPr="00117D2C" w:rsidRDefault="00F21CF5" w:rsidP="00AE3397">
      <w:pPr>
        <w:spacing w:line="360" w:lineRule="auto"/>
        <w:ind w:left="426" w:right="142" w:firstLine="851"/>
        <w:jc w:val="both"/>
        <w:rPr>
          <w:sz w:val="28"/>
          <w:szCs w:val="32"/>
        </w:rPr>
      </w:pPr>
    </w:p>
    <w:p w14:paraId="77364E5A" w14:textId="0454F8A3" w:rsidR="0015089D" w:rsidRDefault="0015089D" w:rsidP="00AE3397">
      <w:pPr>
        <w:ind w:left="426" w:right="142" w:firstLine="851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A6EABED" w14:textId="72E88171" w:rsidR="003D4599" w:rsidRPr="003A3213" w:rsidRDefault="003D4599" w:rsidP="00AE3397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lastRenderedPageBreak/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  <w:r w:rsidR="00524681">
        <w:rPr>
          <w:sz w:val="28"/>
          <w:szCs w:val="32"/>
        </w:rPr>
        <w:t xml:space="preserve"> </w:t>
      </w:r>
      <w:r w:rsidR="00524681" w:rsidRPr="00E32976">
        <w:rPr>
          <w:sz w:val="28"/>
          <w:szCs w:val="32"/>
        </w:rPr>
        <w:t>[</w:t>
      </w:r>
      <w:r w:rsidR="00524681">
        <w:rPr>
          <w:sz w:val="28"/>
          <w:szCs w:val="32"/>
        </w:rPr>
        <w:t>№</w:t>
      </w:r>
      <w:r w:rsidR="00524681" w:rsidRPr="00E32976">
        <w:rPr>
          <w:sz w:val="28"/>
          <w:szCs w:val="32"/>
        </w:rPr>
        <w:t>]</w:t>
      </w:r>
    </w:p>
    <w:p w14:paraId="32C68B79" w14:textId="77777777" w:rsidR="003D4599" w:rsidRPr="00117D2C" w:rsidRDefault="003D4599" w:rsidP="00AE3397">
      <w:pPr>
        <w:spacing w:line="360" w:lineRule="auto"/>
        <w:ind w:left="426" w:right="142" w:firstLine="851"/>
        <w:jc w:val="both"/>
        <w:rPr>
          <w:sz w:val="28"/>
          <w:szCs w:val="28"/>
        </w:rPr>
      </w:pPr>
    </w:p>
    <w:p w14:paraId="6BB88C05" w14:textId="21E095F4" w:rsidR="0015089D" w:rsidRDefault="0015089D" w:rsidP="00AE3397">
      <w:pPr>
        <w:ind w:left="426" w:right="142" w:firstLine="851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8EF2C58" w14:textId="77777777" w:rsidR="0015089D" w:rsidRDefault="0015089D" w:rsidP="00AE3397">
      <w:pPr>
        <w:ind w:left="426" w:right="142" w:firstLine="851"/>
        <w:rPr>
          <w:b/>
          <w:bCs/>
          <w:color w:val="000000"/>
          <w:spacing w:val="5"/>
          <w:sz w:val="28"/>
          <w:szCs w:val="28"/>
        </w:rPr>
      </w:pPr>
    </w:p>
    <w:p w14:paraId="4A85001D" w14:textId="77777777" w:rsidR="0015089D" w:rsidRDefault="0015089D" w:rsidP="00AE3397">
      <w:pPr>
        <w:ind w:left="426" w:right="142" w:firstLine="851"/>
        <w:rPr>
          <w:b/>
          <w:bCs/>
          <w:color w:val="000000"/>
          <w:spacing w:val="5"/>
          <w:sz w:val="28"/>
          <w:szCs w:val="28"/>
        </w:rPr>
      </w:pPr>
    </w:p>
    <w:p w14:paraId="1584365A" w14:textId="77777777" w:rsidR="00CF343D" w:rsidRDefault="00CF343D" w:rsidP="00AE3397">
      <w:pPr>
        <w:ind w:left="426" w:right="142" w:firstLine="851"/>
        <w:rPr>
          <w:b/>
          <w:bCs/>
          <w:color w:val="000000"/>
          <w:spacing w:val="5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br w:type="page"/>
      </w:r>
    </w:p>
    <w:p w14:paraId="317182D4" w14:textId="77777777" w:rsidR="003D4599" w:rsidRPr="00117D2C" w:rsidRDefault="003D4599" w:rsidP="00AE3397">
      <w:pPr>
        <w:spacing w:after="240" w:line="480" w:lineRule="auto"/>
        <w:ind w:left="426" w:right="142" w:firstLine="851"/>
        <w:jc w:val="center"/>
        <w:rPr>
          <w:b/>
          <w:sz w:val="32"/>
          <w:szCs w:val="32"/>
        </w:rPr>
      </w:pPr>
      <w:bookmarkStart w:id="1" w:name="_Toc448650131"/>
      <w:bookmarkStart w:id="2" w:name="_Toc448650142"/>
      <w:r w:rsidRPr="00117D2C">
        <w:rPr>
          <w:b/>
          <w:sz w:val="32"/>
          <w:szCs w:val="32"/>
        </w:rPr>
        <w:lastRenderedPageBreak/>
        <w:t>Заключение</w:t>
      </w:r>
    </w:p>
    <w:bookmarkEnd w:id="1"/>
    <w:p w14:paraId="6AB4DDB9" w14:textId="77777777" w:rsidR="003D4599" w:rsidRPr="003A3213" w:rsidRDefault="003D4599" w:rsidP="00AE3397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4D65B4E4" w14:textId="77777777" w:rsidR="00524681" w:rsidRPr="003A3213" w:rsidRDefault="00524681" w:rsidP="00524681">
      <w:pPr>
        <w:spacing w:line="360" w:lineRule="auto"/>
        <w:ind w:left="142" w:right="142" w:firstLine="709"/>
        <w:jc w:val="both"/>
      </w:pPr>
      <w:r>
        <w:rPr>
          <w:sz w:val="28"/>
          <w:szCs w:val="32"/>
        </w:rPr>
        <w:t>В заключении, как правило, указываются результаты практики (соотнесение задач практики к достигнутым результатам) и делаются общие выводы.</w:t>
      </w:r>
    </w:p>
    <w:p w14:paraId="58F46A8F" w14:textId="77777777" w:rsidR="00AF467F" w:rsidRDefault="00AF467F" w:rsidP="00AE3397">
      <w:pPr>
        <w:ind w:left="426" w:right="142" w:firstLine="85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bookmarkEnd w:id="2"/>
    <w:p w14:paraId="46AB4AC4" w14:textId="60DDD0B1" w:rsidR="00F1584F" w:rsidRPr="00117D2C" w:rsidRDefault="00117D2C" w:rsidP="00AE3397">
      <w:pPr>
        <w:autoSpaceDE w:val="0"/>
        <w:autoSpaceDN w:val="0"/>
        <w:spacing w:line="360" w:lineRule="auto"/>
        <w:ind w:left="426" w:right="142" w:firstLine="851"/>
        <w:jc w:val="center"/>
        <w:rPr>
          <w:b/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>Перечень использованных информационных ресурсов</w:t>
      </w:r>
    </w:p>
    <w:p w14:paraId="34601DD1" w14:textId="77777777" w:rsidR="00F1584F" w:rsidRDefault="00F1584F" w:rsidP="00AE3397">
      <w:pPr>
        <w:autoSpaceDE w:val="0"/>
        <w:autoSpaceDN w:val="0"/>
        <w:spacing w:line="360" w:lineRule="auto"/>
        <w:ind w:left="426" w:right="142" w:firstLine="851"/>
        <w:jc w:val="both"/>
        <w:rPr>
          <w:b/>
          <w:sz w:val="28"/>
          <w:szCs w:val="28"/>
        </w:rPr>
      </w:pPr>
    </w:p>
    <w:p w14:paraId="5C4F33AD" w14:textId="1145B9EA" w:rsidR="00B70C4C" w:rsidRPr="00237E69" w:rsidRDefault="00117D2C" w:rsidP="00AE3397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 w:right="142" w:hanging="425"/>
        <w:jc w:val="both"/>
        <w:rPr>
          <w:color w:val="202122"/>
          <w:sz w:val="28"/>
          <w:szCs w:val="28"/>
          <w:shd w:val="clear" w:color="auto" w:fill="FFFFFF"/>
        </w:rPr>
      </w:pPr>
      <w:r w:rsidRPr="00237E69">
        <w:rPr>
          <w:color w:val="202122"/>
          <w:sz w:val="28"/>
          <w:szCs w:val="28"/>
          <w:shd w:val="clear" w:color="auto" w:fill="FFFFFF"/>
        </w:rPr>
        <w:t xml:space="preserve">Российская Федерация. Законы. </w:t>
      </w:r>
      <w:r w:rsidR="007C2FC6" w:rsidRPr="00237E69">
        <w:rPr>
          <w:color w:val="202122"/>
          <w:sz w:val="28"/>
          <w:szCs w:val="28"/>
          <w:shd w:val="clear" w:color="auto" w:fill="FFFFFF"/>
        </w:rPr>
        <w:t>Об обеспечении единства измерений</w:t>
      </w:r>
      <w:r w:rsidR="007C2FC6">
        <w:rPr>
          <w:color w:val="202122"/>
          <w:sz w:val="28"/>
          <w:szCs w:val="28"/>
          <w:shd w:val="clear" w:color="auto" w:fill="FFFFFF"/>
        </w:rPr>
        <w:t>:</w:t>
      </w:r>
      <w:r w:rsidR="007C2FC6" w:rsidRPr="00237E69">
        <w:rPr>
          <w:color w:val="202122"/>
          <w:sz w:val="28"/>
          <w:szCs w:val="28"/>
          <w:shd w:val="clear" w:color="auto" w:fill="FFFFFF"/>
        </w:rPr>
        <w:t xml:space="preserve"> </w:t>
      </w:r>
      <w:r w:rsidR="006C3897" w:rsidRPr="00237E69">
        <w:rPr>
          <w:color w:val="202122"/>
          <w:sz w:val="28"/>
          <w:szCs w:val="28"/>
          <w:shd w:val="clear" w:color="auto" w:fill="FFFFFF"/>
        </w:rPr>
        <w:t xml:space="preserve">текст и </w:t>
      </w:r>
      <w:proofErr w:type="gramStart"/>
      <w:r w:rsidR="006C3897" w:rsidRPr="00237E69">
        <w:rPr>
          <w:color w:val="202122"/>
          <w:sz w:val="28"/>
          <w:szCs w:val="28"/>
          <w:shd w:val="clear" w:color="auto" w:fill="FFFFFF"/>
        </w:rPr>
        <w:t>изм.</w:t>
      </w:r>
      <w:proofErr w:type="gramEnd"/>
      <w:r w:rsidR="006C3897" w:rsidRPr="00237E69">
        <w:rPr>
          <w:color w:val="202122"/>
          <w:sz w:val="28"/>
          <w:szCs w:val="28"/>
          <w:shd w:val="clear" w:color="auto" w:fill="FFFFFF"/>
        </w:rPr>
        <w:t xml:space="preserve"> и доп. вступ. в силу с 27.10.2020: </w:t>
      </w:r>
      <w:r w:rsidR="0015089D" w:rsidRPr="00237E69">
        <w:rPr>
          <w:color w:val="202122"/>
          <w:sz w:val="28"/>
          <w:szCs w:val="28"/>
          <w:shd w:val="clear" w:color="auto" w:fill="FFFFFF"/>
        </w:rPr>
        <w:t>Федеральный закон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 </w:t>
      </w:r>
      <w:r w:rsidR="007C2FC6">
        <w:rPr>
          <w:color w:val="202122"/>
          <w:sz w:val="28"/>
          <w:szCs w:val="28"/>
          <w:shd w:val="clear" w:color="auto" w:fill="FFFFFF"/>
        </w:rPr>
        <w:t xml:space="preserve">от 26.06.2008 </w:t>
      </w:r>
      <w:r w:rsidR="00237E69" w:rsidRPr="00237E69">
        <w:rPr>
          <w:color w:val="202122"/>
          <w:sz w:val="28"/>
          <w:szCs w:val="28"/>
          <w:shd w:val="clear" w:color="auto" w:fill="FFFFFF"/>
        </w:rPr>
        <w:t>№102-ФЗ</w:t>
      </w:r>
      <w:r w:rsidR="006C3897">
        <w:rPr>
          <w:color w:val="202122"/>
          <w:sz w:val="28"/>
          <w:szCs w:val="28"/>
          <w:shd w:val="clear" w:color="auto" w:fill="FFFFFF"/>
        </w:rPr>
        <w:t xml:space="preserve"> / </w:t>
      </w:r>
      <w:r w:rsidR="006C3897" w:rsidRPr="006C3897">
        <w:rPr>
          <w:color w:val="202122"/>
          <w:sz w:val="28"/>
          <w:szCs w:val="28"/>
          <w:shd w:val="clear" w:color="auto" w:fill="FFFFFF"/>
        </w:rPr>
        <w:t>Российская Федерация. Законы.</w:t>
      </w:r>
      <w:r w:rsidR="006C3897">
        <w:rPr>
          <w:color w:val="202122"/>
          <w:sz w:val="28"/>
          <w:szCs w:val="28"/>
          <w:shd w:val="clear" w:color="auto" w:fill="FFFFFF"/>
        </w:rPr>
        <w:t xml:space="preserve"> </w:t>
      </w:r>
      <w:r w:rsidR="006C3897" w:rsidRPr="006C3897">
        <w:rPr>
          <w:color w:val="202122"/>
          <w:sz w:val="28"/>
          <w:szCs w:val="28"/>
          <w:shd w:val="clear" w:color="auto" w:fill="FFFFFF"/>
        </w:rPr>
        <w:t>— Доступ из СПС Гарант (дата обращения: 05.0</w:t>
      </w:r>
      <w:r w:rsidR="006C3897">
        <w:rPr>
          <w:color w:val="202122"/>
          <w:sz w:val="28"/>
          <w:szCs w:val="28"/>
          <w:shd w:val="clear" w:color="auto" w:fill="FFFFFF"/>
        </w:rPr>
        <w:t>5</w:t>
      </w:r>
      <w:r w:rsidR="006C3897" w:rsidRPr="006C3897">
        <w:rPr>
          <w:color w:val="202122"/>
          <w:sz w:val="28"/>
          <w:szCs w:val="28"/>
          <w:shd w:val="clear" w:color="auto" w:fill="FFFFFF"/>
        </w:rPr>
        <w:t>.20</w:t>
      </w:r>
      <w:r w:rsidR="006C3897">
        <w:rPr>
          <w:color w:val="202122"/>
          <w:sz w:val="28"/>
          <w:szCs w:val="28"/>
          <w:shd w:val="clear" w:color="auto" w:fill="FFFFFF"/>
        </w:rPr>
        <w:t>21</w:t>
      </w:r>
      <w:r w:rsidR="006C3897" w:rsidRPr="006C3897">
        <w:rPr>
          <w:color w:val="202122"/>
          <w:sz w:val="28"/>
          <w:szCs w:val="28"/>
          <w:shd w:val="clear" w:color="auto" w:fill="FFFFFF"/>
        </w:rPr>
        <w:t xml:space="preserve">). — </w:t>
      </w:r>
      <w:proofErr w:type="gramStart"/>
      <w:r w:rsidR="006C3897" w:rsidRPr="006C3897">
        <w:rPr>
          <w:color w:val="202122"/>
          <w:sz w:val="28"/>
          <w:szCs w:val="28"/>
          <w:shd w:val="clear" w:color="auto" w:fill="FFFFFF"/>
        </w:rPr>
        <w:t>Текст :</w:t>
      </w:r>
      <w:proofErr w:type="gramEnd"/>
      <w:r w:rsidR="006C3897" w:rsidRPr="006C3897">
        <w:rPr>
          <w:color w:val="202122"/>
          <w:sz w:val="28"/>
          <w:szCs w:val="28"/>
          <w:shd w:val="clear" w:color="auto" w:fill="FFFFFF"/>
        </w:rPr>
        <w:t xml:space="preserve"> электронный.</w:t>
      </w:r>
      <w:r w:rsidR="00237E69" w:rsidRPr="00237E69">
        <w:rPr>
          <w:color w:val="202122"/>
          <w:sz w:val="28"/>
          <w:szCs w:val="28"/>
          <w:shd w:val="clear" w:color="auto" w:fill="FFFFFF"/>
        </w:rPr>
        <w:t xml:space="preserve"> </w:t>
      </w:r>
    </w:p>
    <w:p w14:paraId="657E6177" w14:textId="1E316B77" w:rsidR="00B70C4C" w:rsidRPr="006C3897" w:rsidRDefault="00237E69" w:rsidP="00AE3397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 w:right="142" w:hanging="425"/>
        <w:jc w:val="both"/>
        <w:rPr>
          <w:color w:val="202122"/>
          <w:sz w:val="28"/>
          <w:szCs w:val="28"/>
          <w:shd w:val="clear" w:color="auto" w:fill="FFFFFF"/>
        </w:rPr>
      </w:pPr>
      <w:r w:rsidRPr="00237E69">
        <w:rPr>
          <w:color w:val="202122"/>
          <w:sz w:val="28"/>
          <w:szCs w:val="28"/>
          <w:shd w:val="clear" w:color="auto" w:fill="FFFFFF"/>
        </w:rPr>
        <w:t>ГОСТ Р 8.000-2015 Государственная система обеспечения единства измерений (ГСИ). Основные положения</w:t>
      </w:r>
      <w:r>
        <w:rPr>
          <w:color w:val="202122"/>
          <w:sz w:val="28"/>
          <w:szCs w:val="28"/>
          <w:shd w:val="clear" w:color="auto" w:fill="FFFFFF"/>
        </w:rPr>
        <w:t xml:space="preserve">. 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Официальное издание. </w:t>
      </w:r>
      <w:r w:rsidR="009F7E16">
        <w:rPr>
          <w:color w:val="202122"/>
          <w:sz w:val="28"/>
          <w:szCs w:val="28"/>
          <w:shd w:val="clear" w:color="auto" w:fill="FFFFFF"/>
        </w:rPr>
        <w:t xml:space="preserve">- 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М.: </w:t>
      </w:r>
      <w:proofErr w:type="spellStart"/>
      <w:r w:rsidRPr="00237E69">
        <w:rPr>
          <w:color w:val="202122"/>
          <w:sz w:val="28"/>
          <w:szCs w:val="28"/>
          <w:shd w:val="clear" w:color="auto" w:fill="FFFFFF"/>
        </w:rPr>
        <w:t>Стандартинформ</w:t>
      </w:r>
      <w:proofErr w:type="spellEnd"/>
      <w:r w:rsidRPr="00237E69">
        <w:rPr>
          <w:color w:val="202122"/>
          <w:sz w:val="28"/>
          <w:szCs w:val="28"/>
          <w:shd w:val="clear" w:color="auto" w:fill="FFFFFF"/>
        </w:rPr>
        <w:t>, 2019 г</w:t>
      </w:r>
      <w:r w:rsidR="009F7E16">
        <w:rPr>
          <w:color w:val="202122"/>
          <w:sz w:val="28"/>
          <w:szCs w:val="28"/>
          <w:shd w:val="clear" w:color="auto" w:fill="FFFFFF"/>
        </w:rPr>
        <w:t>.</w:t>
      </w:r>
    </w:p>
    <w:p w14:paraId="67421AE6" w14:textId="45690DC7" w:rsidR="00237E69" w:rsidRDefault="00237E69" w:rsidP="00AE3397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 w:right="142" w:hanging="425"/>
        <w:jc w:val="both"/>
        <w:rPr>
          <w:color w:val="202122"/>
          <w:sz w:val="28"/>
          <w:szCs w:val="28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 xml:space="preserve">Росстандарт. </w:t>
      </w:r>
      <w:r w:rsidRPr="00237E69">
        <w:rPr>
          <w:color w:val="202122"/>
          <w:sz w:val="28"/>
          <w:szCs w:val="28"/>
          <w:shd w:val="clear" w:color="auto" w:fill="FFFFFF"/>
        </w:rPr>
        <w:t>Федеральное агентство по техническому регулированию и метрологии</w:t>
      </w:r>
      <w:r w:rsidR="00B0180D">
        <w:rPr>
          <w:color w:val="202122"/>
          <w:sz w:val="28"/>
          <w:szCs w:val="28"/>
          <w:shd w:val="clear" w:color="auto" w:fill="FFFFFF"/>
        </w:rPr>
        <w:t>. – 2021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. – URL: </w:t>
      </w:r>
      <w:r w:rsidR="00B0180D" w:rsidRPr="00B0180D">
        <w:rPr>
          <w:color w:val="202122"/>
          <w:sz w:val="28"/>
          <w:szCs w:val="28"/>
          <w:shd w:val="clear" w:color="auto" w:fill="FFFFFF"/>
        </w:rPr>
        <w:t>https://www.rst.gov.ru/portal/gost/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 (дата обращения: 06.06.20</w:t>
      </w:r>
      <w:r w:rsidR="00B0180D">
        <w:rPr>
          <w:color w:val="202122"/>
          <w:sz w:val="28"/>
          <w:szCs w:val="28"/>
          <w:shd w:val="clear" w:color="auto" w:fill="FFFFFF"/>
        </w:rPr>
        <w:t>21</w:t>
      </w:r>
      <w:r w:rsidRPr="00237E69">
        <w:rPr>
          <w:color w:val="202122"/>
          <w:sz w:val="28"/>
          <w:szCs w:val="28"/>
          <w:shd w:val="clear" w:color="auto" w:fill="FFFFFF"/>
        </w:rPr>
        <w:t>). – Режим доступа: свободный. – Текст: электронный.</w:t>
      </w:r>
    </w:p>
    <w:p w14:paraId="6A426B6C" w14:textId="671DE10E" w:rsidR="00B0180D" w:rsidRPr="00237E69" w:rsidRDefault="00B0180D" w:rsidP="00AE3397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 w:right="142" w:hanging="425"/>
        <w:jc w:val="both"/>
        <w:rPr>
          <w:color w:val="202122"/>
          <w:sz w:val="28"/>
          <w:szCs w:val="28"/>
          <w:shd w:val="clear" w:color="auto" w:fill="FFFFFF"/>
        </w:rPr>
      </w:pPr>
      <w:r w:rsidRPr="00B0180D">
        <w:rPr>
          <w:color w:val="202122"/>
          <w:sz w:val="28"/>
          <w:szCs w:val="28"/>
          <w:shd w:val="clear" w:color="auto" w:fill="FFFFFF"/>
        </w:rPr>
        <w:t xml:space="preserve">Ким, К. К. Средства электрических измерений и их </w:t>
      </w:r>
      <w:proofErr w:type="gramStart"/>
      <w:r w:rsidRPr="00B0180D">
        <w:rPr>
          <w:color w:val="202122"/>
          <w:sz w:val="28"/>
          <w:szCs w:val="28"/>
          <w:shd w:val="clear" w:color="auto" w:fill="FFFFFF"/>
        </w:rPr>
        <w:t>поверка :</w:t>
      </w:r>
      <w:proofErr w:type="gramEnd"/>
      <w:r w:rsidRPr="00B0180D">
        <w:rPr>
          <w:color w:val="202122"/>
          <w:sz w:val="28"/>
          <w:szCs w:val="28"/>
          <w:shd w:val="clear" w:color="auto" w:fill="FFFFFF"/>
        </w:rPr>
        <w:t xml:space="preserve"> учебное пособие для вузов / К. К. Ким, Г. Н. Анисимов, А. И. </w:t>
      </w:r>
      <w:proofErr w:type="spellStart"/>
      <w:r w:rsidRPr="00B0180D">
        <w:rPr>
          <w:color w:val="202122"/>
          <w:sz w:val="28"/>
          <w:szCs w:val="28"/>
          <w:shd w:val="clear" w:color="auto" w:fill="FFFFFF"/>
        </w:rPr>
        <w:t>Чураков</w:t>
      </w:r>
      <w:proofErr w:type="spellEnd"/>
      <w:r w:rsidRPr="00B0180D">
        <w:rPr>
          <w:color w:val="202122"/>
          <w:sz w:val="28"/>
          <w:szCs w:val="28"/>
          <w:shd w:val="clear" w:color="auto" w:fill="FFFFFF"/>
        </w:rPr>
        <w:t>. — 2-е изд., стер. — Санкт-</w:t>
      </w:r>
      <w:proofErr w:type="gramStart"/>
      <w:r w:rsidRPr="00B0180D">
        <w:rPr>
          <w:color w:val="202122"/>
          <w:sz w:val="28"/>
          <w:szCs w:val="28"/>
          <w:shd w:val="clear" w:color="auto" w:fill="FFFFFF"/>
        </w:rPr>
        <w:t>Петербург :</w:t>
      </w:r>
      <w:proofErr w:type="gramEnd"/>
      <w:r w:rsidRPr="00B0180D">
        <w:rPr>
          <w:color w:val="202122"/>
          <w:sz w:val="28"/>
          <w:szCs w:val="28"/>
          <w:shd w:val="clear" w:color="auto" w:fill="FFFFFF"/>
        </w:rPr>
        <w:t xml:space="preserve"> Лань, 2021. — 316 с. — ISBN 978-5-8114-7639-8. — </w:t>
      </w:r>
      <w:proofErr w:type="gramStart"/>
      <w:r w:rsidRPr="00B0180D">
        <w:rPr>
          <w:color w:val="202122"/>
          <w:sz w:val="28"/>
          <w:szCs w:val="28"/>
          <w:shd w:val="clear" w:color="auto" w:fill="FFFFFF"/>
        </w:rPr>
        <w:t>Текст :</w:t>
      </w:r>
      <w:proofErr w:type="gramEnd"/>
      <w:r w:rsidRPr="00B0180D">
        <w:rPr>
          <w:color w:val="202122"/>
          <w:sz w:val="28"/>
          <w:szCs w:val="28"/>
          <w:shd w:val="clear" w:color="auto" w:fill="FFFFFF"/>
        </w:rPr>
        <w:t xml:space="preserve"> электронный // Лань : электронно-библиотечная система. — URL: https://e.lanbook.com/book/163397 (дата обращения: 10.03.2021). — Режим доступа: для </w:t>
      </w:r>
      <w:proofErr w:type="spellStart"/>
      <w:r w:rsidRPr="00B0180D">
        <w:rPr>
          <w:color w:val="202122"/>
          <w:sz w:val="28"/>
          <w:szCs w:val="28"/>
          <w:shd w:val="clear" w:color="auto" w:fill="FFFFFF"/>
        </w:rPr>
        <w:t>авториз</w:t>
      </w:r>
      <w:proofErr w:type="spellEnd"/>
      <w:r w:rsidRPr="00B0180D">
        <w:rPr>
          <w:color w:val="202122"/>
          <w:sz w:val="28"/>
          <w:szCs w:val="28"/>
          <w:shd w:val="clear" w:color="auto" w:fill="FFFFFF"/>
        </w:rPr>
        <w:t>. пользователей.</w:t>
      </w:r>
    </w:p>
    <w:p w14:paraId="7C4AB489" w14:textId="1F3B9131" w:rsidR="00237E69" w:rsidRDefault="00B0180D" w:rsidP="00AE3397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 w:right="142" w:hanging="425"/>
        <w:jc w:val="both"/>
        <w:rPr>
          <w:color w:val="202122"/>
          <w:sz w:val="28"/>
          <w:szCs w:val="28"/>
          <w:shd w:val="clear" w:color="auto" w:fill="FFFFFF"/>
        </w:rPr>
      </w:pPr>
      <w:r w:rsidRPr="00B0180D">
        <w:rPr>
          <w:color w:val="202122"/>
          <w:sz w:val="28"/>
          <w:szCs w:val="28"/>
          <w:shd w:val="clear" w:color="auto" w:fill="FFFFFF"/>
        </w:rPr>
        <w:t xml:space="preserve">Шалыгин, М. Г. Автоматизация измерений, контроля и </w:t>
      </w:r>
      <w:proofErr w:type="gramStart"/>
      <w:r w:rsidRPr="00B0180D">
        <w:rPr>
          <w:color w:val="202122"/>
          <w:sz w:val="28"/>
          <w:szCs w:val="28"/>
          <w:shd w:val="clear" w:color="auto" w:fill="FFFFFF"/>
        </w:rPr>
        <w:t>испытаний :</w:t>
      </w:r>
      <w:proofErr w:type="gramEnd"/>
      <w:r w:rsidRPr="00B0180D">
        <w:rPr>
          <w:color w:val="202122"/>
          <w:sz w:val="28"/>
          <w:szCs w:val="28"/>
          <w:shd w:val="clear" w:color="auto" w:fill="FFFFFF"/>
        </w:rPr>
        <w:t xml:space="preserve"> учебное пособие / М. Г. Шалыгин, Я. А. Вавилин. — Санкт-</w:t>
      </w:r>
      <w:proofErr w:type="gramStart"/>
      <w:r w:rsidRPr="00B0180D">
        <w:rPr>
          <w:color w:val="202122"/>
          <w:sz w:val="28"/>
          <w:szCs w:val="28"/>
          <w:shd w:val="clear" w:color="auto" w:fill="FFFFFF"/>
        </w:rPr>
        <w:t>Петербург :</w:t>
      </w:r>
      <w:proofErr w:type="gramEnd"/>
      <w:r w:rsidRPr="00B0180D">
        <w:rPr>
          <w:color w:val="202122"/>
          <w:sz w:val="28"/>
          <w:szCs w:val="28"/>
          <w:shd w:val="clear" w:color="auto" w:fill="FFFFFF"/>
        </w:rPr>
        <w:t xml:space="preserve"> Лань, 2019. — 172 с. — ISBN 978-5-8114-3531-9. — </w:t>
      </w:r>
      <w:proofErr w:type="gramStart"/>
      <w:r w:rsidRPr="00B0180D">
        <w:rPr>
          <w:color w:val="202122"/>
          <w:sz w:val="28"/>
          <w:szCs w:val="28"/>
          <w:shd w:val="clear" w:color="auto" w:fill="FFFFFF"/>
        </w:rPr>
        <w:t>Текст :</w:t>
      </w:r>
      <w:proofErr w:type="gramEnd"/>
      <w:r w:rsidRPr="00B0180D">
        <w:rPr>
          <w:color w:val="202122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https://e.lanbook.com/book/115498 (дата обращения: 10.03.2021). — Режим доступа: для </w:t>
      </w:r>
      <w:proofErr w:type="spellStart"/>
      <w:r w:rsidRPr="00B0180D">
        <w:rPr>
          <w:color w:val="202122"/>
          <w:sz w:val="28"/>
          <w:szCs w:val="28"/>
          <w:shd w:val="clear" w:color="auto" w:fill="FFFFFF"/>
        </w:rPr>
        <w:t>авториз</w:t>
      </w:r>
      <w:proofErr w:type="spellEnd"/>
      <w:r w:rsidRPr="00B0180D">
        <w:rPr>
          <w:color w:val="202122"/>
          <w:sz w:val="28"/>
          <w:szCs w:val="28"/>
          <w:shd w:val="clear" w:color="auto" w:fill="FFFFFF"/>
        </w:rPr>
        <w:t>. пользователей.</w:t>
      </w:r>
    </w:p>
    <w:p w14:paraId="122B1D98" w14:textId="0DD64011" w:rsidR="00D67F30" w:rsidRPr="00D67F30" w:rsidRDefault="00D67F30" w:rsidP="00AE3397">
      <w:pPr>
        <w:pStyle w:val="af0"/>
        <w:numPr>
          <w:ilvl w:val="0"/>
          <w:numId w:val="46"/>
        </w:numPr>
        <w:shd w:val="clear" w:color="auto" w:fill="FFFFFF"/>
        <w:spacing w:line="360" w:lineRule="auto"/>
        <w:ind w:left="851" w:right="142" w:hanging="425"/>
        <w:jc w:val="both"/>
        <w:rPr>
          <w:color w:val="202122"/>
          <w:sz w:val="28"/>
          <w:szCs w:val="28"/>
          <w:shd w:val="clear" w:color="auto" w:fill="FFFFFF"/>
        </w:rPr>
      </w:pPr>
      <w:r w:rsidRPr="00D67F30">
        <w:rPr>
          <w:color w:val="202122"/>
          <w:sz w:val="28"/>
          <w:szCs w:val="28"/>
          <w:shd w:val="clear" w:color="auto" w:fill="FFFFFF"/>
        </w:rPr>
        <w:t>Грушников</w:t>
      </w:r>
      <w:r>
        <w:rPr>
          <w:color w:val="202122"/>
          <w:sz w:val="28"/>
          <w:szCs w:val="28"/>
          <w:shd w:val="clear" w:color="auto" w:fill="FFFFFF"/>
        </w:rPr>
        <w:t>,</w:t>
      </w:r>
      <w:r w:rsidRPr="00D67F30">
        <w:rPr>
          <w:color w:val="202122"/>
          <w:sz w:val="28"/>
          <w:szCs w:val="28"/>
          <w:shd w:val="clear" w:color="auto" w:fill="FFFFFF"/>
        </w:rPr>
        <w:t xml:space="preserve"> В.А.</w:t>
      </w:r>
      <w:r>
        <w:rPr>
          <w:color w:val="202122"/>
          <w:sz w:val="28"/>
          <w:szCs w:val="28"/>
          <w:shd w:val="clear" w:color="auto" w:fill="FFFFFF"/>
        </w:rPr>
        <w:t xml:space="preserve"> С</w:t>
      </w:r>
      <w:r w:rsidRPr="00D67F30">
        <w:rPr>
          <w:color w:val="202122"/>
          <w:sz w:val="28"/>
          <w:szCs w:val="28"/>
          <w:shd w:val="clear" w:color="auto" w:fill="FFFFFF"/>
        </w:rPr>
        <w:t>овершенствование процессов механообработки с использованием инновационных метрологических приемов и средств измерений</w:t>
      </w:r>
      <w:r>
        <w:rPr>
          <w:color w:val="202122"/>
          <w:sz w:val="28"/>
          <w:szCs w:val="28"/>
          <w:shd w:val="clear" w:color="auto" w:fill="FFFFFF"/>
        </w:rPr>
        <w:t xml:space="preserve">. - </w:t>
      </w:r>
      <w:proofErr w:type="gramStart"/>
      <w:r w:rsidRPr="00D67F30">
        <w:rPr>
          <w:color w:val="202122"/>
          <w:sz w:val="28"/>
          <w:szCs w:val="28"/>
          <w:shd w:val="clear" w:color="auto" w:fill="FFFFFF"/>
        </w:rPr>
        <w:t>Текст :</w:t>
      </w:r>
      <w:proofErr w:type="gramEnd"/>
      <w:r w:rsidRPr="00D67F30">
        <w:rPr>
          <w:color w:val="202122"/>
          <w:sz w:val="28"/>
          <w:szCs w:val="28"/>
          <w:shd w:val="clear" w:color="auto" w:fill="FFFFFF"/>
        </w:rPr>
        <w:t xml:space="preserve"> электронный // Мир измерений. </w:t>
      </w:r>
      <w:r>
        <w:rPr>
          <w:color w:val="202122"/>
          <w:sz w:val="28"/>
          <w:szCs w:val="28"/>
          <w:shd w:val="clear" w:color="auto" w:fill="FFFFFF"/>
        </w:rPr>
        <w:t xml:space="preserve">- </w:t>
      </w:r>
      <w:r w:rsidRPr="00D67F30">
        <w:rPr>
          <w:color w:val="202122"/>
          <w:sz w:val="28"/>
          <w:szCs w:val="28"/>
          <w:shd w:val="clear" w:color="auto" w:fill="FFFFFF"/>
        </w:rPr>
        <w:t xml:space="preserve">2020. </w:t>
      </w:r>
      <w:r>
        <w:rPr>
          <w:color w:val="202122"/>
          <w:sz w:val="28"/>
          <w:szCs w:val="28"/>
          <w:shd w:val="clear" w:color="auto" w:fill="FFFFFF"/>
        </w:rPr>
        <w:t xml:space="preserve">- </w:t>
      </w:r>
      <w:r w:rsidRPr="00D67F30">
        <w:rPr>
          <w:color w:val="202122"/>
          <w:sz w:val="28"/>
          <w:szCs w:val="28"/>
          <w:shd w:val="clear" w:color="auto" w:fill="FFFFFF"/>
        </w:rPr>
        <w:t xml:space="preserve">№ 4. </w:t>
      </w:r>
      <w:r>
        <w:rPr>
          <w:color w:val="202122"/>
          <w:sz w:val="28"/>
          <w:szCs w:val="28"/>
          <w:shd w:val="clear" w:color="auto" w:fill="FFFFFF"/>
        </w:rPr>
        <w:t xml:space="preserve">- </w:t>
      </w:r>
      <w:r w:rsidRPr="00D67F30">
        <w:rPr>
          <w:color w:val="202122"/>
          <w:sz w:val="28"/>
          <w:szCs w:val="28"/>
          <w:shd w:val="clear" w:color="auto" w:fill="FFFFFF"/>
        </w:rPr>
        <w:t>С. 48-</w:t>
      </w:r>
      <w:r w:rsidRPr="00D67F30">
        <w:rPr>
          <w:color w:val="202122"/>
          <w:sz w:val="28"/>
          <w:szCs w:val="28"/>
          <w:shd w:val="clear" w:color="auto" w:fill="FFFFFF"/>
        </w:rPr>
        <w:lastRenderedPageBreak/>
        <w:t>52.</w:t>
      </w:r>
      <w:r>
        <w:rPr>
          <w:color w:val="202122"/>
          <w:sz w:val="28"/>
          <w:szCs w:val="28"/>
          <w:shd w:val="clear" w:color="auto" w:fill="FFFFFF"/>
        </w:rPr>
        <w:t xml:space="preserve"> - </w:t>
      </w:r>
      <w:r w:rsidRPr="00D67F30">
        <w:rPr>
          <w:color w:val="202122"/>
          <w:sz w:val="28"/>
          <w:szCs w:val="28"/>
          <w:shd w:val="clear" w:color="auto" w:fill="FFFFFF"/>
        </w:rPr>
        <w:t>URL: https://elibrary.ru/item.asp?id=44315792 (дата обращения: 14.0</w:t>
      </w:r>
      <w:r>
        <w:rPr>
          <w:color w:val="202122"/>
          <w:sz w:val="28"/>
          <w:szCs w:val="28"/>
          <w:shd w:val="clear" w:color="auto" w:fill="FFFFFF"/>
        </w:rPr>
        <w:t>4</w:t>
      </w:r>
      <w:r w:rsidRPr="00D67F30">
        <w:rPr>
          <w:color w:val="202122"/>
          <w:sz w:val="28"/>
          <w:szCs w:val="28"/>
          <w:shd w:val="clear" w:color="auto" w:fill="FFFFFF"/>
        </w:rPr>
        <w:t>.202</w:t>
      </w:r>
      <w:r>
        <w:rPr>
          <w:color w:val="202122"/>
          <w:sz w:val="28"/>
          <w:szCs w:val="28"/>
          <w:shd w:val="clear" w:color="auto" w:fill="FFFFFF"/>
        </w:rPr>
        <w:t>1</w:t>
      </w:r>
      <w:r w:rsidRPr="00D67F30">
        <w:rPr>
          <w:color w:val="202122"/>
          <w:sz w:val="28"/>
          <w:szCs w:val="28"/>
          <w:shd w:val="clear" w:color="auto" w:fill="FFFFFF"/>
        </w:rPr>
        <w:t xml:space="preserve">). — Режим доступа: для </w:t>
      </w:r>
      <w:proofErr w:type="spellStart"/>
      <w:r w:rsidRPr="00D67F30">
        <w:rPr>
          <w:color w:val="202122"/>
          <w:sz w:val="28"/>
          <w:szCs w:val="28"/>
          <w:shd w:val="clear" w:color="auto" w:fill="FFFFFF"/>
        </w:rPr>
        <w:t>зарегистрир</w:t>
      </w:r>
      <w:proofErr w:type="spellEnd"/>
      <w:r w:rsidRPr="00D67F30">
        <w:rPr>
          <w:color w:val="202122"/>
          <w:sz w:val="28"/>
          <w:szCs w:val="28"/>
          <w:shd w:val="clear" w:color="auto" w:fill="FFFFFF"/>
        </w:rPr>
        <w:t>. пользователей.</w:t>
      </w:r>
    </w:p>
    <w:p w14:paraId="1B1AFEAD" w14:textId="1B25A755" w:rsidR="00D67F30" w:rsidRPr="00D67F30" w:rsidRDefault="00D67F30" w:rsidP="00AE3397">
      <w:pPr>
        <w:pStyle w:val="af0"/>
        <w:numPr>
          <w:ilvl w:val="0"/>
          <w:numId w:val="46"/>
        </w:numPr>
        <w:shd w:val="clear" w:color="auto" w:fill="FFFFFF"/>
        <w:spacing w:line="360" w:lineRule="auto"/>
        <w:ind w:left="851" w:right="142" w:hanging="425"/>
        <w:jc w:val="both"/>
        <w:rPr>
          <w:color w:val="202122"/>
          <w:sz w:val="28"/>
          <w:szCs w:val="28"/>
          <w:shd w:val="clear" w:color="auto" w:fill="FFFFFF"/>
        </w:rPr>
      </w:pPr>
    </w:p>
    <w:p w14:paraId="01AC349E" w14:textId="02D42F4D" w:rsidR="00B3436D" w:rsidRPr="00B3436D" w:rsidRDefault="00B3436D" w:rsidP="00AE3397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 w:right="142" w:hanging="425"/>
        <w:jc w:val="both"/>
        <w:rPr>
          <w:color w:val="202122"/>
          <w:sz w:val="28"/>
          <w:szCs w:val="28"/>
          <w:shd w:val="clear" w:color="auto" w:fill="FFFFFF"/>
        </w:rPr>
      </w:pPr>
    </w:p>
    <w:p w14:paraId="6447AF32" w14:textId="6FD332DD" w:rsidR="00B70C4C" w:rsidRPr="00D958C1" w:rsidRDefault="0015089D" w:rsidP="00AE3397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 w:right="142" w:hanging="425"/>
        <w:jc w:val="both"/>
        <w:rPr>
          <w:color w:val="202122"/>
          <w:sz w:val="28"/>
          <w:szCs w:val="28"/>
          <w:shd w:val="clear" w:color="auto" w:fill="FFFFFF"/>
          <w:lang w:val="en-US"/>
        </w:rPr>
      </w:pPr>
      <w:r>
        <w:rPr>
          <w:color w:val="202122"/>
          <w:sz w:val="28"/>
          <w:szCs w:val="28"/>
          <w:shd w:val="clear" w:color="auto" w:fill="FFFFFF"/>
        </w:rPr>
        <w:t>…</w:t>
      </w:r>
    </w:p>
    <w:p w14:paraId="2D18F592" w14:textId="4EF9B7B2" w:rsidR="00B70C4C" w:rsidRDefault="0015089D" w:rsidP="00AE3397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 w:right="142" w:hanging="425"/>
        <w:jc w:val="both"/>
        <w:rPr>
          <w:color w:val="202122"/>
          <w:sz w:val="28"/>
          <w:szCs w:val="28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>...</w:t>
      </w:r>
    </w:p>
    <w:p w14:paraId="5D08FA3C" w14:textId="02DB8493" w:rsidR="0015089D" w:rsidRPr="00F6095B" w:rsidRDefault="00EE00C0" w:rsidP="00AE3397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 w:right="142" w:hanging="425"/>
        <w:jc w:val="both"/>
        <w:rPr>
          <w:color w:val="202122"/>
          <w:sz w:val="28"/>
          <w:szCs w:val="28"/>
          <w:highlight w:val="yellow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 xml:space="preserve"> (</w:t>
      </w:r>
      <w:r w:rsidRPr="00EE00C0">
        <w:rPr>
          <w:color w:val="202122"/>
          <w:sz w:val="28"/>
          <w:szCs w:val="28"/>
          <w:highlight w:val="yellow"/>
          <w:shd w:val="clear" w:color="auto" w:fill="FFFFFF"/>
        </w:rPr>
        <w:t xml:space="preserve">не менее </w:t>
      </w:r>
      <w:r w:rsidR="00D62BE9">
        <w:rPr>
          <w:color w:val="202122"/>
          <w:sz w:val="28"/>
          <w:szCs w:val="28"/>
          <w:highlight w:val="yellow"/>
          <w:shd w:val="clear" w:color="auto" w:fill="FFFFFF"/>
        </w:rPr>
        <w:t>10</w:t>
      </w:r>
      <w:r w:rsidRPr="00EE00C0">
        <w:rPr>
          <w:color w:val="202122"/>
          <w:sz w:val="28"/>
          <w:szCs w:val="28"/>
          <w:highlight w:val="yellow"/>
          <w:shd w:val="clear" w:color="auto" w:fill="FFFFFF"/>
        </w:rPr>
        <w:t xml:space="preserve"> источников!!!)</w:t>
      </w:r>
      <w:r w:rsidR="00F6095B" w:rsidRPr="00F6095B">
        <w:rPr>
          <w:color w:val="202122"/>
          <w:sz w:val="28"/>
          <w:szCs w:val="28"/>
          <w:shd w:val="clear" w:color="auto" w:fill="FFFFFF"/>
        </w:rPr>
        <w:t xml:space="preserve"> </w:t>
      </w:r>
      <w:r w:rsidR="00F6095B" w:rsidRPr="00F6095B">
        <w:rPr>
          <w:color w:val="202122"/>
          <w:sz w:val="28"/>
          <w:szCs w:val="28"/>
          <w:highlight w:val="yellow"/>
          <w:shd w:val="clear" w:color="auto" w:fill="FFFFFF"/>
        </w:rPr>
        <w:t>На все источники должны быть ссылки по тексту в квадратных скобках.</w:t>
      </w:r>
    </w:p>
    <w:p w14:paraId="3191A4CD" w14:textId="77777777" w:rsidR="00B70C4C" w:rsidRPr="00B70C4C" w:rsidRDefault="00B70C4C" w:rsidP="00AE3397">
      <w:pPr>
        <w:pStyle w:val="af0"/>
        <w:shd w:val="clear" w:color="auto" w:fill="FFFFFF"/>
        <w:spacing w:before="0" w:beforeAutospacing="0" w:after="0" w:afterAutospacing="0" w:line="360" w:lineRule="auto"/>
        <w:ind w:left="851" w:right="142" w:hanging="425"/>
        <w:jc w:val="both"/>
        <w:rPr>
          <w:color w:val="222222"/>
          <w:sz w:val="28"/>
          <w:szCs w:val="28"/>
        </w:rPr>
      </w:pPr>
    </w:p>
    <w:p w14:paraId="683ED74C" w14:textId="0F8E0A3F" w:rsidR="002A1307" w:rsidRDefault="002A1307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br w:type="page"/>
      </w:r>
    </w:p>
    <w:p w14:paraId="68B2E27B" w14:textId="77777777" w:rsidR="002A1307" w:rsidRDefault="002A1307" w:rsidP="002A1307">
      <w:pPr>
        <w:spacing w:after="240" w:line="358" w:lineRule="auto"/>
        <w:ind w:left="284" w:right="278"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Приложение А</w:t>
      </w:r>
    </w:p>
    <w:p w14:paraId="31A778C7" w14:textId="77777777" w:rsidR="002A1307" w:rsidRDefault="002A1307" w:rsidP="002A1307">
      <w:pPr>
        <w:spacing w:after="240" w:line="358" w:lineRule="auto"/>
        <w:ind w:left="284" w:right="278" w:firstLine="851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Название</w:t>
      </w:r>
    </w:p>
    <w:p w14:paraId="00D139F2" w14:textId="77777777" w:rsidR="002A1307" w:rsidRDefault="002A1307" w:rsidP="002A1307">
      <w:pPr>
        <w:spacing w:line="360" w:lineRule="auto"/>
        <w:ind w:left="284" w:right="142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А.1 Заголовок. </w:t>
      </w:r>
    </w:p>
    <w:p w14:paraId="75A8AF9C" w14:textId="77777777" w:rsidR="002A1307" w:rsidRPr="00234C88" w:rsidRDefault="002A1307" w:rsidP="002A1307">
      <w:pPr>
        <w:spacing w:line="360" w:lineRule="auto"/>
        <w:ind w:left="284" w:right="142" w:firstLine="851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Текст, 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текст.</w:t>
      </w:r>
      <w:r w:rsidRPr="00234C88">
        <w:rPr>
          <w:b/>
          <w:sz w:val="28"/>
          <w:szCs w:val="28"/>
        </w:rPr>
        <w:t xml:space="preserve"> </w:t>
      </w:r>
    </w:p>
    <w:p w14:paraId="6365E470" w14:textId="77777777" w:rsidR="002A1307" w:rsidRDefault="002A1307" w:rsidP="002A1307">
      <w:pPr>
        <w:pStyle w:val="af0"/>
        <w:shd w:val="clear" w:color="auto" w:fill="FFFFFF"/>
        <w:spacing w:before="0" w:beforeAutospacing="0" w:after="0" w:afterAutospacing="0" w:line="360" w:lineRule="auto"/>
        <w:ind w:left="709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А.2 Заголовок. </w:t>
      </w:r>
    </w:p>
    <w:p w14:paraId="56F9904D" w14:textId="77777777" w:rsidR="002A1307" w:rsidRDefault="002A1307" w:rsidP="002A1307">
      <w:pPr>
        <w:pStyle w:val="af0"/>
        <w:shd w:val="clear" w:color="auto" w:fill="FFFFFF"/>
        <w:spacing w:before="0" w:beforeAutospacing="0" w:after="0" w:afterAutospacing="0" w:line="360" w:lineRule="auto"/>
        <w:ind w:left="709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Текст, 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текст,</w:t>
      </w:r>
      <w:r w:rsidRPr="00574B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текст, текст.</w:t>
      </w:r>
    </w:p>
    <w:p w14:paraId="3F21BE3A" w14:textId="77777777" w:rsidR="002A1307" w:rsidRDefault="002A1307" w:rsidP="002A130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14:paraId="0C8B9243" w14:textId="77777777" w:rsidR="002A1307" w:rsidRDefault="002A1307" w:rsidP="002A1307">
      <w:pPr>
        <w:spacing w:after="240" w:line="358" w:lineRule="auto"/>
        <w:ind w:left="284" w:right="278"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Приложение Б</w:t>
      </w:r>
    </w:p>
    <w:p w14:paraId="6176C9FD" w14:textId="77777777" w:rsidR="002A1307" w:rsidRDefault="002A1307" w:rsidP="002A1307">
      <w:pPr>
        <w:spacing w:after="240" w:line="358" w:lineRule="auto"/>
        <w:ind w:left="284" w:right="278" w:firstLine="851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Название</w:t>
      </w:r>
    </w:p>
    <w:p w14:paraId="252FCAD9" w14:textId="77777777" w:rsidR="002A1307" w:rsidRDefault="002A1307" w:rsidP="002A1307">
      <w:pPr>
        <w:spacing w:line="360" w:lineRule="auto"/>
        <w:ind w:left="284" w:right="142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Таблица Б.1 – Название. </w:t>
      </w:r>
    </w:p>
    <w:tbl>
      <w:tblPr>
        <w:tblStyle w:val="af6"/>
        <w:tblW w:w="0" w:type="auto"/>
        <w:tblInd w:w="426" w:type="dxa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2A1307" w:rsidRPr="004E0267" w14:paraId="67B401C7" w14:textId="77777777" w:rsidTr="00123776">
        <w:tc>
          <w:tcPr>
            <w:tcW w:w="3285" w:type="dxa"/>
          </w:tcPr>
          <w:p w14:paraId="3585BBCD" w14:textId="77777777" w:rsidR="002A1307" w:rsidRPr="004E0267" w:rsidRDefault="002A1307" w:rsidP="00123776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столбца 1</w:t>
            </w:r>
          </w:p>
        </w:tc>
        <w:tc>
          <w:tcPr>
            <w:tcW w:w="3285" w:type="dxa"/>
          </w:tcPr>
          <w:p w14:paraId="6682808F" w14:textId="77777777" w:rsidR="002A1307" w:rsidRPr="004E0267" w:rsidRDefault="002A1307" w:rsidP="00123776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столбца 2</w:t>
            </w:r>
          </w:p>
        </w:tc>
        <w:tc>
          <w:tcPr>
            <w:tcW w:w="3285" w:type="dxa"/>
          </w:tcPr>
          <w:p w14:paraId="378AED07" w14:textId="77777777" w:rsidR="002A1307" w:rsidRPr="004E0267" w:rsidRDefault="002A1307" w:rsidP="00123776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столбца 3</w:t>
            </w:r>
          </w:p>
        </w:tc>
      </w:tr>
      <w:tr w:rsidR="002A1307" w:rsidRPr="004E0267" w14:paraId="57660762" w14:textId="77777777" w:rsidTr="00123776">
        <w:tc>
          <w:tcPr>
            <w:tcW w:w="3285" w:type="dxa"/>
          </w:tcPr>
          <w:p w14:paraId="7FB52022" w14:textId="77777777" w:rsidR="002A1307" w:rsidRPr="004E0267" w:rsidRDefault="002A1307" w:rsidP="00123776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629EA752" w14:textId="77777777" w:rsidR="002A1307" w:rsidRPr="004E0267" w:rsidRDefault="002A1307" w:rsidP="00123776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7B85CF13" w14:textId="77777777" w:rsidR="002A1307" w:rsidRPr="004E0267" w:rsidRDefault="002A1307" w:rsidP="00123776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</w:tr>
      <w:tr w:rsidR="002A1307" w:rsidRPr="004E0267" w14:paraId="00CE1BE2" w14:textId="77777777" w:rsidTr="00123776">
        <w:tc>
          <w:tcPr>
            <w:tcW w:w="3285" w:type="dxa"/>
          </w:tcPr>
          <w:p w14:paraId="003621A2" w14:textId="77777777" w:rsidR="002A1307" w:rsidRPr="004E0267" w:rsidRDefault="002A1307" w:rsidP="00123776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F17AA6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37B4EDF6" w14:textId="77777777" w:rsidR="002A1307" w:rsidRPr="004E0267" w:rsidRDefault="002A1307" w:rsidP="00123776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3319D35B" w14:textId="77777777" w:rsidR="002A1307" w:rsidRPr="004E0267" w:rsidRDefault="002A1307" w:rsidP="00123776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</w:tr>
      <w:tr w:rsidR="002A1307" w:rsidRPr="004E0267" w14:paraId="7551CF12" w14:textId="77777777" w:rsidTr="00123776">
        <w:tc>
          <w:tcPr>
            <w:tcW w:w="3285" w:type="dxa"/>
          </w:tcPr>
          <w:p w14:paraId="7E106E10" w14:textId="77777777" w:rsidR="002A1307" w:rsidRPr="004E0267" w:rsidRDefault="002A1307" w:rsidP="00123776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F17AA6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575B4829" w14:textId="77777777" w:rsidR="002A1307" w:rsidRPr="004E0267" w:rsidRDefault="002A1307" w:rsidP="00123776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63EC24EF" w14:textId="77777777" w:rsidR="002A1307" w:rsidRPr="004E0267" w:rsidRDefault="002A1307" w:rsidP="00123776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</w:tr>
    </w:tbl>
    <w:p w14:paraId="5E81D51B" w14:textId="77777777" w:rsidR="002A1307" w:rsidRDefault="002A1307" w:rsidP="002A1307">
      <w:pPr>
        <w:spacing w:line="360" w:lineRule="auto"/>
        <w:ind w:left="426" w:right="142" w:firstLine="850"/>
        <w:jc w:val="both"/>
        <w:rPr>
          <w:sz w:val="28"/>
          <w:szCs w:val="32"/>
        </w:rPr>
      </w:pPr>
    </w:p>
    <w:p w14:paraId="35D9587B" w14:textId="77777777" w:rsidR="002A1307" w:rsidRDefault="002A1307" w:rsidP="002A1307">
      <w:pPr>
        <w:spacing w:line="360" w:lineRule="auto"/>
        <w:ind w:left="426" w:right="142"/>
        <w:jc w:val="center"/>
        <w:rPr>
          <w:sz w:val="28"/>
          <w:szCs w:val="32"/>
        </w:rPr>
      </w:pPr>
      <w:r>
        <w:rPr>
          <w:noProof/>
        </w:rPr>
        <w:drawing>
          <wp:inline distT="0" distB="0" distL="0" distR="0" wp14:anchorId="636EDFFC" wp14:editId="2F93C22E">
            <wp:extent cx="3314524" cy="3006371"/>
            <wp:effectExtent l="0" t="0" r="635" b="3810"/>
            <wp:docPr id="2" name="Рисунок 2" descr="https://studfile.net/html/2706/622/html_Y3wrM0BnOj.FdPz/img-4X_L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.net/html/2706/622/html_Y3wrM0BnOj.FdPz/img-4X_Ln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684" cy="30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44132" w14:textId="77777777" w:rsidR="002A1307" w:rsidRPr="004E0267" w:rsidRDefault="002A1307" w:rsidP="002A1307">
      <w:pPr>
        <w:spacing w:line="360" w:lineRule="auto"/>
        <w:ind w:left="426" w:right="142"/>
        <w:jc w:val="center"/>
        <w:rPr>
          <w:sz w:val="24"/>
          <w:szCs w:val="32"/>
        </w:rPr>
      </w:pPr>
      <w:r>
        <w:rPr>
          <w:sz w:val="24"/>
          <w:szCs w:val="32"/>
        </w:rPr>
        <w:t>Рисунок Б.1 – Эскиз детали</w:t>
      </w:r>
    </w:p>
    <w:p w14:paraId="7FE6052F" w14:textId="77777777" w:rsidR="002A1307" w:rsidRPr="00B70C4C" w:rsidRDefault="002A1307" w:rsidP="002A1307">
      <w:pPr>
        <w:pStyle w:val="af0"/>
        <w:shd w:val="clear" w:color="auto" w:fill="FFFFFF"/>
        <w:spacing w:before="0" w:beforeAutospacing="0" w:after="0" w:afterAutospacing="0" w:line="360" w:lineRule="auto"/>
        <w:ind w:left="709" w:firstLine="709"/>
        <w:jc w:val="both"/>
        <w:rPr>
          <w:color w:val="222222"/>
          <w:sz w:val="28"/>
          <w:szCs w:val="28"/>
        </w:rPr>
      </w:pPr>
    </w:p>
    <w:p w14:paraId="3661DD2D" w14:textId="77777777" w:rsidR="002A1307" w:rsidRPr="00B70C4C" w:rsidRDefault="002A1307" w:rsidP="002A1307">
      <w:pPr>
        <w:pStyle w:val="af0"/>
        <w:shd w:val="clear" w:color="auto" w:fill="FFFFFF"/>
        <w:spacing w:before="0" w:beforeAutospacing="0" w:after="0" w:afterAutospacing="0" w:line="360" w:lineRule="auto"/>
        <w:ind w:left="709" w:firstLine="709"/>
        <w:jc w:val="both"/>
        <w:rPr>
          <w:color w:val="222222"/>
          <w:sz w:val="28"/>
          <w:szCs w:val="28"/>
        </w:rPr>
      </w:pPr>
    </w:p>
    <w:p w14:paraId="572BB9A0" w14:textId="77777777" w:rsidR="00D67F30" w:rsidRPr="00B70C4C" w:rsidRDefault="00D67F30" w:rsidP="00AE3397">
      <w:pPr>
        <w:pStyle w:val="af0"/>
        <w:shd w:val="clear" w:color="auto" w:fill="FFFFFF"/>
        <w:spacing w:before="0" w:beforeAutospacing="0" w:after="0" w:afterAutospacing="0" w:line="360" w:lineRule="auto"/>
        <w:ind w:left="851" w:right="142" w:hanging="425"/>
        <w:jc w:val="both"/>
        <w:rPr>
          <w:color w:val="222222"/>
          <w:sz w:val="28"/>
          <w:szCs w:val="28"/>
        </w:rPr>
      </w:pPr>
    </w:p>
    <w:sectPr w:rsidR="00D67F30" w:rsidRPr="00B70C4C" w:rsidSect="00BF01FA">
      <w:headerReference w:type="default" r:id="rId15"/>
      <w:footerReference w:type="default" r:id="rId16"/>
      <w:footerReference w:type="first" r:id="rId17"/>
      <w:pgSz w:w="11906" w:h="16838" w:code="9"/>
      <w:pgMar w:top="568" w:right="707" w:bottom="142" w:left="1134" w:header="11" w:footer="720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B2FA5" w14:textId="77777777" w:rsidR="00022363" w:rsidRDefault="00022363">
      <w:r>
        <w:separator/>
      </w:r>
    </w:p>
  </w:endnote>
  <w:endnote w:type="continuationSeparator" w:id="0">
    <w:p w14:paraId="146B78C7" w14:textId="77777777" w:rsidR="00022363" w:rsidRDefault="00022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402A" w14:textId="5388BF42" w:rsidR="006961E8" w:rsidRDefault="006961E8" w:rsidP="004B570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23C4">
      <w:rPr>
        <w:rStyle w:val="a5"/>
        <w:noProof/>
      </w:rPr>
      <w:t>8</w:t>
    </w:r>
    <w:r>
      <w:rPr>
        <w:rStyle w:val="a5"/>
      </w:rPr>
      <w:fldChar w:fldCharType="end"/>
    </w:r>
  </w:p>
  <w:p w14:paraId="17D17B94" w14:textId="77777777" w:rsidR="006961E8" w:rsidRDefault="006961E8">
    <w:pPr>
      <w:pStyle w:val="a6"/>
      <w:ind w:right="360"/>
    </w:pPr>
  </w:p>
  <w:p w14:paraId="5A7E9AF4" w14:textId="77777777" w:rsidR="006961E8" w:rsidRDefault="006961E8"/>
  <w:p w14:paraId="460B79B4" w14:textId="77777777" w:rsidR="006961E8" w:rsidRDefault="006961E8"/>
  <w:p w14:paraId="4148B9EB" w14:textId="77777777" w:rsidR="006961E8" w:rsidRDefault="006961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95116" w14:textId="77777777" w:rsidR="006961E8" w:rsidRDefault="006961E8" w:rsidP="0020417D">
    <w:pPr>
      <w:pStyle w:val="a6"/>
      <w:tabs>
        <w:tab w:val="clear" w:pos="4153"/>
        <w:tab w:val="clear" w:pos="8306"/>
        <w:tab w:val="left" w:pos="108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ED463" w14:textId="77777777" w:rsidR="006961E8" w:rsidRDefault="006961E8" w:rsidP="000717FA">
    <w:pPr>
      <w:pStyle w:val="a6"/>
      <w:tabs>
        <w:tab w:val="clear" w:pos="4153"/>
        <w:tab w:val="clear" w:pos="8306"/>
        <w:tab w:val="left" w:pos="1110"/>
        <w:tab w:val="left" w:pos="4260"/>
        <w:tab w:val="center" w:pos="5032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28397DEE" wp14:editId="40A0E176">
              <wp:simplePos x="0" y="0"/>
              <wp:positionH relativeFrom="column">
                <wp:posOffset>612775</wp:posOffset>
              </wp:positionH>
              <wp:positionV relativeFrom="paragraph">
                <wp:posOffset>-370840</wp:posOffset>
              </wp:positionV>
              <wp:extent cx="685800" cy="146050"/>
              <wp:effectExtent l="0" t="0" r="0" b="0"/>
              <wp:wrapNone/>
              <wp:docPr id="931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146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F92FE" w14:textId="77777777" w:rsidR="006961E8" w:rsidRPr="00076E6B" w:rsidRDefault="006961E8" w:rsidP="00076E6B"/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97DEE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26" type="#_x0000_t202" style="position:absolute;margin-left:48.25pt;margin-top:-29.2pt;width:54pt;height:11.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" stroked="f">
              <v:textbox style="mso-fit-shape-to-text:t" inset="0,0,0,0">
                <w:txbxContent>
                  <w:p w14:paraId="019F92FE" w14:textId="77777777" w:rsidR="006961E8" w:rsidRPr="00076E6B" w:rsidRDefault="006961E8" w:rsidP="00076E6B"/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4C44" w14:textId="77777777" w:rsidR="006961E8" w:rsidRDefault="006961E8" w:rsidP="0020417D">
    <w:pPr>
      <w:pStyle w:val="a6"/>
      <w:tabs>
        <w:tab w:val="clear" w:pos="4153"/>
        <w:tab w:val="clear" w:pos="8306"/>
        <w:tab w:val="left" w:pos="1080"/>
      </w:tabs>
      <w:ind w:right="360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88448" behindDoc="0" locked="0" layoutInCell="1" allowOverlap="1" wp14:anchorId="5B5F592C" wp14:editId="73ECC8EB">
              <wp:simplePos x="0" y="0"/>
              <wp:positionH relativeFrom="page">
                <wp:posOffset>6892925</wp:posOffset>
              </wp:positionH>
              <wp:positionV relativeFrom="page">
                <wp:posOffset>10101579</wp:posOffset>
              </wp:positionV>
              <wp:extent cx="360045" cy="0"/>
              <wp:effectExtent l="0" t="0" r="1905" b="0"/>
              <wp:wrapNone/>
              <wp:docPr id="3630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0D2C86" id="Line 76" o:spid="_x0000_s1026" style="position:absolute;z-index:25168844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42.75pt,795.4pt" to="571.1pt,7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3r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7424" behindDoc="0" locked="0" layoutInCell="1" allowOverlap="1" wp14:anchorId="5DE4DAB4" wp14:editId="2FA704A2">
              <wp:simplePos x="0" y="0"/>
              <wp:positionH relativeFrom="page">
                <wp:posOffset>663575</wp:posOffset>
              </wp:positionH>
              <wp:positionV relativeFrom="page">
                <wp:posOffset>10281284</wp:posOffset>
              </wp:positionV>
              <wp:extent cx="2447925" cy="0"/>
              <wp:effectExtent l="0" t="0" r="9525" b="0"/>
              <wp:wrapNone/>
              <wp:docPr id="3629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479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9861FB" id="Line 75" o:spid="_x0000_s1026" style="position:absolute;z-index:25168742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25pt,809.55pt" to="245pt,8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6400" behindDoc="0" locked="0" layoutInCell="1" allowOverlap="1" wp14:anchorId="35697B24" wp14:editId="2AA5E813">
              <wp:simplePos x="0" y="0"/>
              <wp:positionH relativeFrom="page">
                <wp:posOffset>663575</wp:posOffset>
              </wp:positionH>
              <wp:positionV relativeFrom="page">
                <wp:posOffset>10101579</wp:posOffset>
              </wp:positionV>
              <wp:extent cx="2447925" cy="0"/>
              <wp:effectExtent l="0" t="0" r="9525" b="0"/>
              <wp:wrapNone/>
              <wp:docPr id="3628" name="Lin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479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1C89D8" id="Line 74" o:spid="_x0000_s1026" style="position:absolute;z-index:25168640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25pt,795.4pt" to="245pt,7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5376" behindDoc="0" locked="0" layoutInCell="1" allowOverlap="1" wp14:anchorId="39C4EC22" wp14:editId="52A395EA">
              <wp:simplePos x="0" y="0"/>
              <wp:positionH relativeFrom="page">
                <wp:posOffset>3112134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7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BD1865" id="Line 73" o:spid="_x0000_s1026" style="position:absolute;z-index:251685376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245.05pt,781.2pt" to="245.0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4352" behindDoc="0" locked="0" layoutInCell="1" allowOverlap="1" wp14:anchorId="68BB095F" wp14:editId="6A6379C5">
              <wp:simplePos x="0" y="0"/>
              <wp:positionH relativeFrom="page">
                <wp:posOffset>2752089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4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E95A1A" id="Line 72" o:spid="_x0000_s1026" style="position:absolute;z-index:251684352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216.7pt,781.2pt" to="216.7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3328" behindDoc="0" locked="0" layoutInCell="1" allowOverlap="1" wp14:anchorId="054368DD" wp14:editId="061AA827">
              <wp:simplePos x="0" y="0"/>
              <wp:positionH relativeFrom="page">
                <wp:posOffset>2211704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3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1382C9" id="Line 71" o:spid="_x0000_s1026" style="position:absolute;z-index:251683328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174.15pt,781.2pt" to="174.1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2304" behindDoc="0" locked="0" layoutInCell="1" allowOverlap="1" wp14:anchorId="47B186AE" wp14:editId="0088A8FE">
              <wp:simplePos x="0" y="0"/>
              <wp:positionH relativeFrom="page">
                <wp:posOffset>1275714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2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8B3980" id="Line 70" o:spid="_x0000_s1026" style="position:absolute;z-index:251682304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100.45pt,781.2pt" to="100.4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1280" behindDoc="0" locked="0" layoutInCell="1" allowOverlap="1" wp14:anchorId="15C7BB58" wp14:editId="2A6AD2BF">
              <wp:simplePos x="0" y="0"/>
              <wp:positionH relativeFrom="page">
                <wp:posOffset>915669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1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7A9B96" id="Line 69" o:spid="_x0000_s1026" style="position:absolute;z-index:251681280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72.1pt,781.2pt" to="72.1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0256" behindDoc="0" locked="0" layoutInCell="1" allowOverlap="1" wp14:anchorId="5F23BC12" wp14:editId="78F2D617">
              <wp:simplePos x="0" y="0"/>
              <wp:positionH relativeFrom="page">
                <wp:posOffset>6892924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0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70C8C3" id="Line 68" o:spid="_x0000_s1026" style="position:absolute;z-index:251680256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542.75pt,781.2pt" to="542.7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9232" behindDoc="0" locked="0" layoutInCell="1" allowOverlap="1" wp14:anchorId="170C26E5" wp14:editId="483CE074">
              <wp:simplePos x="0" y="0"/>
              <wp:positionH relativeFrom="page">
                <wp:posOffset>663575</wp:posOffset>
              </wp:positionH>
              <wp:positionV relativeFrom="page">
                <wp:posOffset>9921239</wp:posOffset>
              </wp:positionV>
              <wp:extent cx="6588125" cy="0"/>
              <wp:effectExtent l="0" t="0" r="3175" b="0"/>
              <wp:wrapNone/>
              <wp:docPr id="3619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B0F5EE" id="Line 67" o:spid="_x0000_s1026" style="position:absolute;z-index:2516792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25pt,781.2pt" to="571pt,7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8208" behindDoc="0" locked="0" layoutInCell="1" allowOverlap="1" wp14:anchorId="627BA3FF" wp14:editId="3C4F5005">
              <wp:simplePos x="0" y="0"/>
              <wp:positionH relativeFrom="page">
                <wp:posOffset>664845</wp:posOffset>
              </wp:positionH>
              <wp:positionV relativeFrom="page">
                <wp:posOffset>10443844</wp:posOffset>
              </wp:positionV>
              <wp:extent cx="6588125" cy="0"/>
              <wp:effectExtent l="0" t="0" r="3175" b="0"/>
              <wp:wrapNone/>
              <wp:docPr id="3618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4E36B1" id="Line 66" o:spid="_x0000_s1026" style="position:absolute;z-index:2516782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35pt,822.35pt" to="571.1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">
              <w10:wrap anchorx="page" anchory="page"/>
            </v:line>
          </w:pict>
        </mc:Fallback>
      </mc:AlternateContent>
    </w:r>
    <w:r>
      <w:tab/>
    </w:r>
  </w:p>
  <w:p w14:paraId="45FB7A69" w14:textId="77777777" w:rsidR="006961E8" w:rsidRDefault="006961E8">
    <w:r>
      <w:rPr>
        <w:noProof/>
      </w:rPr>
      <mc:AlternateContent>
        <mc:Choice Requires="wps">
          <w:drawing>
            <wp:anchor distT="0" distB="0" distL="114300" distR="114300" simplePos="0" relativeHeight="251695616" behindDoc="0" locked="0" layoutInCell="1" allowOverlap="1" wp14:anchorId="49BD9640" wp14:editId="0939E534">
              <wp:simplePos x="0" y="0"/>
              <wp:positionH relativeFrom="column">
                <wp:posOffset>-74295</wp:posOffset>
              </wp:positionH>
              <wp:positionV relativeFrom="paragraph">
                <wp:posOffset>177165</wp:posOffset>
              </wp:positionV>
              <wp:extent cx="228600" cy="125730"/>
              <wp:effectExtent l="0" t="0" r="0" b="0"/>
              <wp:wrapNone/>
              <wp:docPr id="3617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80826" w14:textId="77777777" w:rsidR="006961E8" w:rsidRDefault="006961E8">
                          <w:pPr>
                            <w:pStyle w:val="7"/>
                          </w:pPr>
                          <w:proofErr w:type="spellStart"/>
                          <w:r>
                            <w:t>ИзмИИзм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D9640"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27" type="#_x0000_t202" style="position:absolute;margin-left:-5.85pt;margin-top:13.95pt;width:18pt;height:9.9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" filled="f" stroked="f">
              <v:textbox inset="0,0,0,0">
                <w:txbxContent>
                  <w:p w14:paraId="09580826" w14:textId="77777777" w:rsidR="006961E8" w:rsidRDefault="006961E8">
                    <w:pPr>
                      <w:pStyle w:val="7"/>
                    </w:pPr>
                    <w:proofErr w:type="spellStart"/>
                    <w:r>
                      <w:t>ИзмИИзм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5B93E057" w14:textId="77777777" w:rsidR="006961E8" w:rsidRDefault="006961E8">
    <w:r>
      <w:rPr>
        <w:noProof/>
      </w:rPr>
      <mc:AlternateContent>
        <mc:Choice Requires="wps">
          <w:drawing>
            <wp:anchor distT="0" distB="0" distL="114300" distR="114300" simplePos="0" relativeHeight="251692544" behindDoc="0" locked="0" layoutInCell="1" allowOverlap="1" wp14:anchorId="0D1AA81A" wp14:editId="52AFA75D">
              <wp:simplePos x="0" y="0"/>
              <wp:positionH relativeFrom="column">
                <wp:posOffset>1491615</wp:posOffset>
              </wp:positionH>
              <wp:positionV relativeFrom="paragraph">
                <wp:posOffset>13970</wp:posOffset>
              </wp:positionV>
              <wp:extent cx="557530" cy="149860"/>
              <wp:effectExtent l="0" t="0" r="0" b="0"/>
              <wp:wrapNone/>
              <wp:docPr id="280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53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291989" w14:textId="77777777" w:rsidR="006961E8" w:rsidRDefault="006961E8">
                          <w:pPr>
                            <w:pStyle w:val="7"/>
                            <w:rPr>
                              <w:lang w:val="en-US"/>
                            </w:rPr>
                          </w:pPr>
                          <w:r>
                            <w:t>Подпись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1AA81A" id="Text Box 80" o:spid="_x0000_s1028" type="#_x0000_t202" style="position:absolute;margin-left:117.45pt;margin-top:1.1pt;width:43.9pt;height:11.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" filled="f" stroked="f">
              <v:textbox inset="0,0,0,0">
                <w:txbxContent>
                  <w:p w14:paraId="7A291989" w14:textId="77777777" w:rsidR="006961E8" w:rsidRDefault="006961E8">
                    <w:pPr>
                      <w:pStyle w:val="7"/>
                      <w:rPr>
                        <w:lang w:val="en-US"/>
                      </w:rPr>
                    </w:pPr>
                    <w:r>
                      <w:t>Подпись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568" behindDoc="0" locked="0" layoutInCell="1" allowOverlap="1" wp14:anchorId="37B48449" wp14:editId="2343B4C5">
              <wp:simplePos x="0" y="0"/>
              <wp:positionH relativeFrom="column">
                <wp:posOffset>725805</wp:posOffset>
              </wp:positionH>
              <wp:positionV relativeFrom="paragraph">
                <wp:posOffset>24130</wp:posOffset>
              </wp:positionV>
              <wp:extent cx="509270" cy="156210"/>
              <wp:effectExtent l="0" t="0" r="0" b="0"/>
              <wp:wrapNone/>
              <wp:docPr id="279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270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E18CA" w14:textId="77777777" w:rsidR="006961E8" w:rsidRDefault="006961E8">
                          <w:pPr>
                            <w:jc w:val="right"/>
                            <w:rPr>
                              <w:rFonts w:ascii="Arial" w:hAnsi="Arial"/>
                              <w:i/>
                              <w:sz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№ докум.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B48449" id="Text Box 81" o:spid="_x0000_s1029" type="#_x0000_t202" style="position:absolute;margin-left:57.15pt;margin-top:1.9pt;width:40.1pt;height:12.3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" filled="f" stroked="f">
              <v:textbox inset="0,0,0,0">
                <w:txbxContent>
                  <w:p w14:paraId="5AFE18CA" w14:textId="77777777" w:rsidR="006961E8" w:rsidRDefault="006961E8">
                    <w:pPr>
                      <w:jc w:val="right"/>
                      <w:rPr>
                        <w:rFonts w:ascii="Arial" w:hAnsi="Arial"/>
                        <w:i/>
                        <w:sz w:val="16"/>
                        <w:lang w:val="en-US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№ докум.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592" behindDoc="0" locked="0" layoutInCell="1" allowOverlap="1" wp14:anchorId="777AB1A5" wp14:editId="38FDFD1B">
              <wp:simplePos x="0" y="0"/>
              <wp:positionH relativeFrom="column">
                <wp:posOffset>177800</wp:posOffset>
              </wp:positionH>
              <wp:positionV relativeFrom="paragraph">
                <wp:posOffset>20955</wp:posOffset>
              </wp:positionV>
              <wp:extent cx="377825" cy="125730"/>
              <wp:effectExtent l="0" t="0" r="0" b="0"/>
              <wp:wrapNone/>
              <wp:docPr id="281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82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1685EB" w14:textId="77777777" w:rsidR="006961E8" w:rsidRDefault="006961E8">
                          <w:pPr>
                            <w:pStyle w:val="7"/>
                            <w:rPr>
                              <w:lang w:val="en-US"/>
                            </w:rPr>
                          </w:pPr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7AB1A5" id="Text Box 82" o:spid="_x0000_s1030" type="#_x0000_t202" style="position:absolute;margin-left:14pt;margin-top:1.65pt;width:29.75pt;height:9.9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" filled="f" stroked="f">
              <v:textbox inset="0,0,0,0">
                <w:txbxContent>
                  <w:p w14:paraId="531685EB" w14:textId="77777777" w:rsidR="006961E8" w:rsidRDefault="006961E8">
                    <w:pPr>
                      <w:pStyle w:val="7"/>
                      <w:rPr>
                        <w:lang w:val="en-US"/>
                      </w:rPr>
                    </w:pPr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0496" behindDoc="0" locked="0" layoutInCell="1" allowOverlap="1" wp14:anchorId="02E3B986" wp14:editId="7550EC72">
              <wp:simplePos x="0" y="0"/>
              <wp:positionH relativeFrom="column">
                <wp:posOffset>2823210</wp:posOffset>
              </wp:positionH>
              <wp:positionV relativeFrom="paragraph">
                <wp:posOffset>66675</wp:posOffset>
              </wp:positionV>
              <wp:extent cx="3159760" cy="381000"/>
              <wp:effectExtent l="0" t="0" r="0" b="0"/>
              <wp:wrapNone/>
              <wp:docPr id="3616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976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66860D" w14:textId="7A474D86" w:rsidR="006961E8" w:rsidRPr="00754F80" w:rsidRDefault="00013485">
                          <w:pPr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  <w:t>У</w:t>
                          </w:r>
                          <w:r w:rsidR="00ED58B9"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  <w:t>П.ХХ</w:t>
                          </w:r>
                          <w:r w:rsidR="00C675B0" w:rsidRPr="00120EF4"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  <w:t>0000.000 ПЗ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E3B986" id="Text Box 78" o:spid="_x0000_s1031" type="#_x0000_t202" style="position:absolute;margin-left:222.3pt;margin-top:5.25pt;width:248.8pt;height:30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" filled="f" stroked="f">
              <v:textbox>
                <w:txbxContent>
                  <w:p w14:paraId="2966860D" w14:textId="7A474D86" w:rsidR="006961E8" w:rsidRPr="00754F80" w:rsidRDefault="00013485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  <w:t>У</w:t>
                    </w:r>
                    <w:r w:rsidR="00ED58B9"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  <w:t>П.ХХ</w:t>
                    </w:r>
                    <w:r w:rsidR="00C675B0" w:rsidRPr="00120EF4"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  <w:t>0000.000 ПЗ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520" behindDoc="0" locked="0" layoutInCell="1" allowOverlap="1" wp14:anchorId="3C8BB60C" wp14:editId="56D3B2AA">
              <wp:simplePos x="0" y="0"/>
              <wp:positionH relativeFrom="column">
                <wp:posOffset>2048510</wp:posOffset>
              </wp:positionH>
              <wp:positionV relativeFrom="paragraph">
                <wp:posOffset>6985</wp:posOffset>
              </wp:positionV>
              <wp:extent cx="342900" cy="113665"/>
              <wp:effectExtent l="0" t="0" r="0" b="0"/>
              <wp:wrapNone/>
              <wp:docPr id="287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113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5B1AA" w14:textId="77777777" w:rsidR="006961E8" w:rsidRDefault="006961E8" w:rsidP="003D5F74">
                          <w:pPr>
                            <w:pStyle w:val="a8"/>
                            <w:jc w:val="center"/>
                          </w:pPr>
                          <w:r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8BB60C" id="Text Box 79" o:spid="_x0000_s1032" type="#_x0000_t202" style="position:absolute;margin-left:161.3pt;margin-top:.55pt;width:27pt;height:8.9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" filled="f" stroked="f">
              <v:textbox inset="0,0,0,0">
                <w:txbxContent>
                  <w:p w14:paraId="4935B1AA" w14:textId="77777777" w:rsidR="006961E8" w:rsidRDefault="006961E8" w:rsidP="003D5F74">
                    <w:pPr>
                      <w:pStyle w:val="a8"/>
                      <w:jc w:val="center"/>
                    </w:pPr>
                    <w:r>
                      <w:t>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472" behindDoc="0" locked="0" layoutInCell="1" allowOverlap="1" wp14:anchorId="127A0877" wp14:editId="6EA37580">
              <wp:simplePos x="0" y="0"/>
              <wp:positionH relativeFrom="column">
                <wp:posOffset>6148705</wp:posOffset>
              </wp:positionH>
              <wp:positionV relativeFrom="paragraph">
                <wp:posOffset>6985</wp:posOffset>
              </wp:positionV>
              <wp:extent cx="355600" cy="137160"/>
              <wp:effectExtent l="0" t="0" r="0" b="0"/>
              <wp:wrapNone/>
              <wp:docPr id="282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165FA" w14:textId="77777777" w:rsidR="006961E8" w:rsidRDefault="006961E8">
                          <w:pPr>
                            <w:pStyle w:val="8"/>
                          </w:pPr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7A0877" id="Text Box 77" o:spid="_x0000_s1033" type="#_x0000_t202" style="position:absolute;margin-left:484.15pt;margin-top:.55pt;width:28pt;height:10.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" filled="f" stroked="f">
              <v:textbox inset="0,0,0,0">
                <w:txbxContent>
                  <w:p w14:paraId="55A165FA" w14:textId="77777777" w:rsidR="006961E8" w:rsidRDefault="006961E8">
                    <w:pPr>
                      <w:pStyle w:val="8"/>
                    </w:pPr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</w:p>
  <w:p w14:paraId="702E0F1B" w14:textId="77777777" w:rsidR="00CF343D" w:rsidRDefault="00CF343D" w:rsidP="00CF343D">
    <w:pPr>
      <w:pStyle w:val="a6"/>
      <w:framePr w:w="649" w:h="553" w:hRule="exact" w:wrap="around" w:vAnchor="text" w:hAnchor="page" w:x="10657" w:y="25"/>
      <w:ind w:left="360"/>
      <w:rPr>
        <w:rStyle w:val="a5"/>
      </w:rPr>
    </w:pPr>
  </w:p>
  <w:p w14:paraId="00308CE4" w14:textId="77777777" w:rsidR="006961E8" w:rsidRDefault="006961E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47CB" w14:textId="77777777" w:rsidR="006961E8" w:rsidRDefault="006961E8" w:rsidP="000717FA">
    <w:pPr>
      <w:pStyle w:val="a6"/>
      <w:tabs>
        <w:tab w:val="clear" w:pos="4153"/>
        <w:tab w:val="clear" w:pos="8306"/>
        <w:tab w:val="left" w:pos="1110"/>
        <w:tab w:val="left" w:pos="4260"/>
        <w:tab w:val="center" w:pos="5032"/>
      </w:tabs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72064" behindDoc="0" locked="1" layoutInCell="1" allowOverlap="1" wp14:anchorId="0FDF9927" wp14:editId="7E810B1A">
              <wp:simplePos x="0" y="0"/>
              <wp:positionH relativeFrom="page">
                <wp:posOffset>624840</wp:posOffset>
              </wp:positionH>
              <wp:positionV relativeFrom="page">
                <wp:posOffset>152400</wp:posOffset>
              </wp:positionV>
              <wp:extent cx="6554470" cy="10312400"/>
              <wp:effectExtent l="0" t="0" r="17780" b="12700"/>
              <wp:wrapNone/>
              <wp:docPr id="449" name="Group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54470" cy="10312400"/>
                        <a:chOff x="0" y="0"/>
                        <a:chExt cx="20000" cy="20000"/>
                      </a:xfrm>
                    </wpg:grpSpPr>
                    <wps:wsp>
                      <wps:cNvPr id="451" name="Rectangle 185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2" name="Line 186"/>
                      <wps:cNvCnPr>
                        <a:cxnSpLocks noChangeShapeType="1"/>
                      </wps:cNvCnPr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3" name="Line 187"/>
                      <wps:cNvCnPr>
                        <a:cxnSpLocks noChangeShapeType="1"/>
                      </wps:cNvCnPr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4" name="Line 188"/>
                      <wps:cNvCnPr>
                        <a:cxnSpLocks noChangeShapeType="1"/>
                      </wps:cNvCnPr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5" name="Line 189"/>
                      <wps:cNvCnPr>
                        <a:cxnSpLocks noChangeShapeType="1"/>
                      </wps:cNvCnPr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6" name="Line 190"/>
                      <wps:cNvCnPr>
                        <a:cxnSpLocks noChangeShapeType="1"/>
                      </wps:cNvCnPr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Line 191"/>
                      <wps:cNvCnPr>
                        <a:cxnSpLocks noChangeShapeType="1"/>
                      </wps:cNvCnPr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Line 192"/>
                      <wps:cNvCnPr>
                        <a:cxnSpLocks noChangeShapeType="1"/>
                      </wps:cNvCnPr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9" name="Line 193"/>
                      <wps:cNvCnPr>
                        <a:cxnSpLocks noChangeShapeType="1"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0" name="Line 194"/>
                      <wps:cNvCnPr>
                        <a:cxnSpLocks noChangeShapeType="1"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1" name="Rectangle 195"/>
                      <wps:cNvSpPr>
                        <a:spLocks noChangeArrowheads="1"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39C0C" w14:textId="77777777" w:rsidR="006961E8" w:rsidRPr="009A7464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proofErr w:type="spellStart"/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Изм</w:t>
                            </w:r>
                            <w:proofErr w:type="spellEnd"/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2" name="Rectangle 196"/>
                      <wps:cNvSpPr>
                        <a:spLocks noChangeArrowheads="1"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26783" w14:textId="77777777" w:rsidR="006961E8" w:rsidRPr="00996EE9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3" name="Rectangle 197"/>
                      <wps:cNvSpPr>
                        <a:spLocks noChangeArrowheads="1"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430B2" w14:textId="77777777" w:rsidR="006961E8" w:rsidRPr="009A7464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 xml:space="preserve">№ </w:t>
                            </w:r>
                            <w:proofErr w:type="spellStart"/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докум</w:t>
                            </w:r>
                            <w:proofErr w:type="spellEnd"/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4" name="Rectangle 198"/>
                      <wps:cNvSpPr>
                        <a:spLocks noChangeArrowheads="1"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6AF11" w14:textId="77777777" w:rsidR="006961E8" w:rsidRPr="009A7464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proofErr w:type="spellStart"/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Подпись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5" name="Rectangle 199"/>
                      <wps:cNvSpPr>
                        <a:spLocks noChangeArrowheads="1"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1D5C7" w14:textId="77777777" w:rsidR="006961E8" w:rsidRPr="00BB339D" w:rsidRDefault="006961E8" w:rsidP="003376D8">
                            <w:pPr>
                              <w:pStyle w:val="affd"/>
                              <w:ind w:right="-75" w:hanging="56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B339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6" name="Rectangle 200"/>
                      <wps:cNvSpPr>
                        <a:spLocks noChangeArrowheads="1"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048FA" w14:textId="77777777" w:rsidR="006961E8" w:rsidRPr="00996EE9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7" name="Rectangle 201"/>
                      <wps:cNvSpPr>
                        <a:spLocks noChangeArrowheads="1"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59FFB" w14:textId="2CABDEC6" w:rsidR="006961E8" w:rsidRPr="00BB339D" w:rsidRDefault="00C675B0" w:rsidP="003376D8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8" name="Rectangle 202"/>
                      <wps:cNvSpPr>
                        <a:spLocks noChangeArrowheads="1"/>
                      </wps:cNvSpPr>
                      <wps:spPr bwMode="auto">
                        <a:xfrm>
                          <a:off x="7760" y="17481"/>
                          <a:ext cx="12159" cy="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E083A" w14:textId="3B423B50" w:rsidR="006961E8" w:rsidRPr="00120EF4" w:rsidRDefault="00D85658" w:rsidP="003376D8">
                            <w:pPr>
                              <w:jc w:val="center"/>
                              <w:rPr>
                                <w:rFonts w:ascii="Arial" w:eastAsia="Calibri" w:hAnsi="Arial" w:cs="Arial"/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У</w:t>
                            </w:r>
                            <w:r w:rsidR="003823BD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П.</w:t>
                            </w:r>
                            <w:r w:rsidR="008E7A38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ХХ</w:t>
                            </w:r>
                            <w:r w:rsidR="006961E8" w:rsidRPr="00120EF4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0000.000 ПЗ</w:t>
                            </w:r>
                          </w:p>
                          <w:p w14:paraId="4E2E89E9" w14:textId="77777777" w:rsidR="006961E8" w:rsidRPr="00DA5EA6" w:rsidRDefault="006961E8" w:rsidP="003376D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9" name="Line 203"/>
                      <wps:cNvCnPr>
                        <a:cxnSpLocks noChangeShapeType="1"/>
                      </wps:cNvCnPr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Line 204"/>
                      <wps:cNvCnPr>
                        <a:cxnSpLocks noChangeShapeType="1"/>
                      </wps:cNvCnPr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1" name="Line 205"/>
                      <wps:cNvCnPr>
                        <a:cxnSpLocks noChangeShapeType="1"/>
                      </wps:cNvCnPr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2" name="Line 206"/>
                      <wps:cNvCnPr>
                        <a:cxnSpLocks noChangeShapeType="1"/>
                      </wps:cNvCnPr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3" name="Line 207"/>
                      <wps:cNvCnPr>
                        <a:cxnSpLocks noChangeShapeType="1"/>
                      </wps:cNvCnPr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474" name="Group 208"/>
                      <wpg:cNvGrpSpPr>
                        <a:grpSpLocks/>
                      </wpg:cNvGrpSpPr>
                      <wpg:grpSpPr bwMode="auto">
                        <a:xfrm>
                          <a:off x="39" y="18267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475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AC741" w14:textId="77777777" w:rsidR="006961E8" w:rsidRPr="009A7464" w:rsidRDefault="006961E8" w:rsidP="003376D8">
                              <w:pPr>
                                <w:pStyle w:val="aff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proofErr w:type="spellStart"/>
                              <w:r w:rsidRPr="009A7464"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  <w:t>Разраб</w:t>
                              </w:r>
                              <w:proofErr w:type="spellEnd"/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76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66E81" w14:textId="77777777" w:rsidR="00D85658" w:rsidRPr="001E2E28" w:rsidRDefault="00D85658" w:rsidP="00D85658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Фамилия И.О.</w:t>
                              </w:r>
                            </w:p>
                            <w:p w14:paraId="40FE2434" w14:textId="4C943869" w:rsidR="006961E8" w:rsidRPr="00120EF4" w:rsidRDefault="006961E8" w:rsidP="006E306D">
                              <w:pP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77" name="Group 211"/>
                      <wpg:cNvGrpSpPr>
                        <a:grpSpLocks/>
                      </wpg:cNvGrpSpPr>
                      <wpg:grpSpPr bwMode="auto">
                        <a:xfrm>
                          <a:off x="39" y="18614"/>
                          <a:ext cx="5193" cy="355"/>
                          <a:chOff x="0" y="0"/>
                          <a:chExt cx="21630" cy="22977"/>
                        </a:xfrm>
                      </wpg:grpSpPr>
                      <wps:wsp>
                        <wps:cNvPr id="478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9006C" w14:textId="77777777" w:rsidR="006961E8" w:rsidRPr="009A7464" w:rsidRDefault="006961E8" w:rsidP="003376D8">
                              <w:pPr>
                                <w:pStyle w:val="aff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>Пров</w:t>
                              </w:r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79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8903" y="0"/>
                            <a:ext cx="12727" cy="22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E34E5" w14:textId="6115245D" w:rsidR="006961E8" w:rsidRPr="001E2E28" w:rsidRDefault="00E81802" w:rsidP="003376D8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Атоян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 xml:space="preserve"> Т.В.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5" name="Group 214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7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F544A" w14:textId="77777777" w:rsidR="006961E8" w:rsidRPr="00996EE9" w:rsidRDefault="006961E8" w:rsidP="003376D8">
                              <w:pPr>
                                <w:pStyle w:val="affd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9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639BD" w14:textId="77777777" w:rsidR="006961E8" w:rsidRPr="009E5A54" w:rsidRDefault="006961E8" w:rsidP="003376D8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50" name="Group 217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51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B79FE" w14:textId="77777777" w:rsidR="006961E8" w:rsidRPr="009A7464" w:rsidRDefault="006961E8" w:rsidP="003376D8">
                              <w:pPr>
                                <w:pStyle w:val="aff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Н. 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  <w:t>к</w:t>
                              </w:r>
                              <w:proofErr w:type="spellStart"/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>онтр</w:t>
                              </w:r>
                              <w:proofErr w:type="spellEnd"/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2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BF694" w14:textId="1168257B" w:rsidR="006961E8" w:rsidRPr="00120EF4" w:rsidRDefault="006961E8" w:rsidP="003376D8">
                              <w:pP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53" name="Group 220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54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94B02" w14:textId="77777777" w:rsidR="006961E8" w:rsidRPr="00D14DC5" w:rsidRDefault="006961E8" w:rsidP="003376D8">
                              <w:pPr>
                                <w:pStyle w:val="affd"/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Ут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0"/>
                                  <w:lang w:val="ru-RU"/>
                                </w:rPr>
                                <w:t>в.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BDBCF" w14:textId="3D637606" w:rsidR="006961E8" w:rsidRPr="00CB1598" w:rsidRDefault="008E7A38" w:rsidP="003376D8">
                              <w:r>
                                <w:t>Димитров В.П.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7" name="Line 223"/>
                      <wps:cNvCnPr>
                        <a:cxnSpLocks noChangeShapeType="1"/>
                      </wps:cNvCnPr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Rectangle 224"/>
                      <wps:cNvSpPr>
                        <a:spLocks noChangeArrowheads="1"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F716A" w14:textId="1F1B77DD" w:rsidR="006961E8" w:rsidRPr="002E690D" w:rsidRDefault="00C41170" w:rsidP="00120EF4">
                            <w:pPr>
                              <w:spacing w:line="200" w:lineRule="atLeast"/>
                              <w:jc w:val="center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C41170">
                              <w:rPr>
                                <w:rFonts w:ascii="Arial" w:hAnsi="Arial" w:cs="Arial"/>
                                <w:i/>
                                <w:sz w:val="22"/>
                              </w:rPr>
                              <w:t xml:space="preserve">Отчет по практической подготовке при проведении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учебной </w:t>
                            </w:r>
                            <w:r w:rsidR="00D85658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практик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и</w:t>
                            </w:r>
                            <w:r w:rsidR="008E7A38" w:rsidRPr="002E690D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240D935" w14:textId="478055D1" w:rsidR="006961E8" w:rsidRPr="003E66B5" w:rsidRDefault="008E7A38" w:rsidP="00C41170">
                            <w:pPr>
                              <w:spacing w:line="200" w:lineRule="atLeast"/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 w:rsidRPr="002E690D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«</w:t>
                            </w:r>
                            <w:r w:rsidR="00D85658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ОЗНАКОМИТЕЛЬНАЯ</w:t>
                            </w:r>
                            <w:r w:rsidRPr="002E690D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" name="Line 225"/>
                      <wps:cNvCnPr>
                        <a:cxnSpLocks noChangeShapeType="1"/>
                      </wps:cNvCnPr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26"/>
                      <wps:cNvCnPr>
                        <a:cxnSpLocks noChangeShapeType="1"/>
                      </wps:cNvCnPr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227"/>
                      <wps:cNvCnPr>
                        <a:cxnSpLocks noChangeShapeType="1"/>
                      </wps:cNvCnPr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" name="Rectangle 228"/>
                      <wps:cNvSpPr>
                        <a:spLocks noChangeArrowheads="1"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BF213" w14:textId="77777777" w:rsidR="006961E8" w:rsidRPr="00996EE9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proofErr w:type="spellStart"/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Лит</w:t>
                            </w:r>
                            <w:proofErr w:type="spellEnd"/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8C201" w14:textId="77777777" w:rsidR="006961E8" w:rsidRPr="00996EE9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7" name="Rectangle 230"/>
                      <wps:cNvSpPr>
                        <a:spLocks noChangeArrowheads="1"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EF814" w14:textId="453E3863" w:rsidR="006961E8" w:rsidRPr="006E306D" w:rsidRDefault="008E7A38" w:rsidP="00EA6B6D">
                            <w:pPr>
                              <w:jc w:val="center"/>
                            </w:pPr>
                            <w:r>
                              <w:t>ХХ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28" name="Line 231"/>
                      <wps:cNvCnPr>
                        <a:cxnSpLocks noChangeShapeType="1"/>
                      </wps:cNvCnPr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9" name="Line 232"/>
                      <wps:cNvCnPr>
                        <a:cxnSpLocks noChangeShapeType="1"/>
                      </wps:cNvCnPr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0" name="Rectangle 233"/>
                      <wps:cNvSpPr>
                        <a:spLocks noChangeArrowheads="1"/>
                      </wps:cNvSpPr>
                      <wps:spPr bwMode="auto">
                        <a:xfrm>
                          <a:off x="14296" y="19221"/>
                          <a:ext cx="5607" cy="7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EE607" w14:textId="77777777" w:rsidR="006961E8" w:rsidRPr="003376D8" w:rsidRDefault="006961E8" w:rsidP="003376D8">
                            <w:pPr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3376D8">
                              <w:rPr>
                                <w:i/>
                                <w:sz w:val="24"/>
                                <w:szCs w:val="24"/>
                              </w:rPr>
                              <w:t>ДГТУ</w:t>
                            </w:r>
                          </w:p>
                          <w:p w14:paraId="3BBB98DF" w14:textId="0692BF46" w:rsidR="006961E8" w:rsidRPr="003376D8" w:rsidRDefault="006961E8" w:rsidP="003376D8">
                            <w:pPr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3376D8">
                              <w:rPr>
                                <w:i/>
                                <w:sz w:val="24"/>
                                <w:szCs w:val="24"/>
                              </w:rPr>
                              <w:t>Кафедра «</w:t>
                            </w:r>
                            <w:r w:rsidR="008E7A38">
                              <w:rPr>
                                <w:i/>
                                <w:sz w:val="24"/>
                                <w:szCs w:val="24"/>
                              </w:rPr>
                              <w:t>УК</w:t>
                            </w:r>
                            <w:r w:rsidRPr="003376D8">
                              <w:rPr>
                                <w:i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DF9927" id="Group 184" o:spid="_x0000_s1034" style="position:absolute;margin-left:49.2pt;margin-top:12pt;width:516.1pt;height:812pt;z-index:2516720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">
              <v:rect id="Rectangle 185" o:spid="_x0000_s1035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" filled="f" strokeweight="2pt"/>
              <v:line id="Line 186" o:spid="_x0000_s1036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JOh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MXzPhCMgVx8AAAD//wMAUEsBAi0AFAAGAAgAAAAhANvh9svuAAAAhQEAABMAAAAAAAAAAAAAAAAA&#10;AAAAAFtDb250ZW50X1R5cGVzXS54bWxQSwECLQAUAAYACAAAACEAWvQsW78AAAAVAQAACwAAAAAA&#10;AAAAAAAAAAAfAQAAX3JlbHMvLnJlbHNQSwECLQAUAAYACAAAACEAhTCTocAAAADcAAAADwAAAAAA&#10;AAAAAAAAAAAHAgAAZHJzL2Rvd25yZXYueG1sUEsFBgAAAAADAAMAtwAAAPQCAAAAAA==&#10;" strokeweight="2pt"/>
              <v:line id="Line 187" o:spid="_x0000_s1037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" strokeweight="2pt"/>
              <v:line id="Line 188" o:spid="_x0000_s1038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a5O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CXzPhCMgVx8AAAD//wMAUEsBAi0AFAAGAAgAAAAhANvh9svuAAAAhQEAABMAAAAAAAAAAAAAAAAA&#10;AAAAAFtDb250ZW50X1R5cGVzXS54bWxQSwECLQAUAAYACAAAACEAWvQsW78AAAAVAQAACwAAAAAA&#10;AAAAAAAAAAAfAQAAX3JlbHMvLnJlbHNQSwECLQAUAAYACAAAACEAZZWuTsAAAADcAAAADwAAAAAA&#10;AAAAAAAAAAAHAgAAZHJzL2Rvd25yZXYueG1sUEsFBgAAAAADAAMAtwAAAPQCAAAAAA==&#10;" strokeweight="2pt"/>
              <v:line id="Line 189" o:spid="_x0000_s1039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" strokeweight="2pt"/>
              <v:line id="Line 190" o:spid="_x0000_s1040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5Wi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GXzPhCMgVx8AAAD//wMAUEsBAi0AFAAGAAgAAAAhANvh9svuAAAAhQEAABMAAAAAAAAAAAAAAAAA&#10;AAAAAFtDb250ZW50X1R5cGVzXS54bWxQSwECLQAUAAYACAAAACEAWvQsW78AAAAVAQAACwAAAAAA&#10;AAAAAAAAAAAfAQAAX3JlbHMvLnJlbHNQSwECLQAUAAYACAAAACEA+guVosAAAADcAAAADwAAAAAA&#10;AAAAAAAAAAAHAgAAZHJzL2Rvd25yZXYueG1sUEsFBgAAAAADAAMAtwAAAPQCAAAAAA==&#10;" strokeweight="2pt"/>
              <v:line id="Line 191" o:spid="_x0000_s1041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" strokeweight="2pt"/>
              <v:line id="Line 192" o:spid="_x0000_s1042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" strokeweight="2pt"/>
              <v:line id="Line 193" o:spid="_x0000_s1043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" strokeweight="1pt"/>
              <v:line id="Line 194" o:spid="_x0000_s1044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" strokeweight="1pt"/>
              <v:rect id="Rectangle 195" o:spid="_x0000_s1045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" filled="f" stroked="f" strokeweight=".25pt">
                <v:textbox inset="1pt,1pt,1pt,1pt">
                  <w:txbxContent>
                    <w:p w14:paraId="35E39C0C" w14:textId="77777777" w:rsidR="006961E8" w:rsidRPr="009A7464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proofErr w:type="spellStart"/>
                      <w:r w:rsidRPr="009A7464">
                        <w:rPr>
                          <w:rFonts w:ascii="Arial" w:hAnsi="Arial" w:cs="Arial"/>
                          <w:sz w:val="18"/>
                        </w:rPr>
                        <w:t>Изм</w:t>
                      </w:r>
                      <w:proofErr w:type="spellEnd"/>
                      <w:r w:rsidRPr="009A7464">
                        <w:rPr>
                          <w:rFonts w:ascii="Arial" w:hAnsi="Arial" w:cs="Ari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96" o:spid="_x0000_s1046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" filled="f" stroked="f" strokeweight=".25pt">
                <v:textbox inset="1pt,1pt,1pt,1pt">
                  <w:txbxContent>
                    <w:p w14:paraId="56826783" w14:textId="77777777" w:rsidR="006961E8" w:rsidRPr="00996EE9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96EE9">
                        <w:rPr>
                          <w:rFonts w:ascii="Arial" w:hAnsi="Arial" w:cs="Arial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97" o:spid="_x0000_s1047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" filled="f" stroked="f" strokeweight=".25pt">
                <v:textbox inset="1pt,1pt,1pt,1pt">
                  <w:txbxContent>
                    <w:p w14:paraId="575430B2" w14:textId="77777777" w:rsidR="006961E8" w:rsidRPr="009A7464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A7464">
                        <w:rPr>
                          <w:rFonts w:ascii="Arial" w:hAnsi="Arial" w:cs="Arial"/>
                          <w:sz w:val="18"/>
                        </w:rPr>
                        <w:t xml:space="preserve">№ </w:t>
                      </w:r>
                      <w:proofErr w:type="spellStart"/>
                      <w:r w:rsidRPr="009A7464">
                        <w:rPr>
                          <w:rFonts w:ascii="Arial" w:hAnsi="Arial" w:cs="Arial"/>
                          <w:sz w:val="18"/>
                        </w:rPr>
                        <w:t>докум</w:t>
                      </w:r>
                      <w:proofErr w:type="spellEnd"/>
                      <w:r w:rsidRPr="009A7464">
                        <w:rPr>
                          <w:rFonts w:ascii="Arial" w:hAnsi="Arial" w:cs="Ari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98" o:spid="_x0000_s1048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" filled="f" stroked="f" strokeweight=".25pt">
                <v:textbox inset="1pt,1pt,1pt,1pt">
                  <w:txbxContent>
                    <w:p w14:paraId="60C6AF11" w14:textId="77777777" w:rsidR="006961E8" w:rsidRPr="009A7464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proofErr w:type="spellStart"/>
                      <w:r w:rsidRPr="009A7464">
                        <w:rPr>
                          <w:rFonts w:ascii="Arial" w:hAnsi="Arial" w:cs="Arial"/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199" o:spid="_x0000_s1049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" filled="f" stroked="f" strokeweight=".25pt">
                <v:textbox inset="1pt,1pt,1pt,1pt">
                  <w:txbxContent>
                    <w:p w14:paraId="75E1D5C7" w14:textId="77777777" w:rsidR="006961E8" w:rsidRPr="00BB339D" w:rsidRDefault="006961E8" w:rsidP="003376D8">
                      <w:pPr>
                        <w:pStyle w:val="affd"/>
                        <w:ind w:right="-75" w:hanging="56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B339D">
                        <w:rPr>
                          <w:rFonts w:ascii="Arial" w:hAnsi="Arial" w:cs="Arial"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rect>
              <v:rect id="Rectangle 200" o:spid="_x0000_s1050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" filled="f" stroked="f" strokeweight=".25pt">
                <v:textbox inset="1pt,1pt,1pt,1pt">
                  <w:txbxContent>
                    <w:p w14:paraId="04F048FA" w14:textId="77777777" w:rsidR="006961E8" w:rsidRPr="00996EE9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96EE9">
                        <w:rPr>
                          <w:rFonts w:ascii="Arial" w:hAnsi="Arial" w:cs="Arial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01" o:spid="_x0000_s1051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" filled="f" stroked="f" strokeweight=".25pt">
                <v:textbox inset="1pt,1pt,1pt,1pt">
                  <w:txbxContent>
                    <w:p w14:paraId="6F159FFB" w14:textId="2CABDEC6" w:rsidR="006961E8" w:rsidRPr="00BB339D" w:rsidRDefault="00C675B0" w:rsidP="003376D8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3</w:t>
                      </w:r>
                    </w:p>
                  </w:txbxContent>
                </v:textbox>
              </v:rect>
              <v:rect id="Rectangle 202" o:spid="_x0000_s1052" style="position:absolute;left:7760;top:17481;width:12159;height: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" filled="f" stroked="f" strokeweight=".25pt">
                <v:textbox inset="1pt,1pt,1pt,1pt">
                  <w:txbxContent>
                    <w:p w14:paraId="4F1E083A" w14:textId="3B423B50" w:rsidR="006961E8" w:rsidRPr="00120EF4" w:rsidRDefault="00D85658" w:rsidP="003376D8">
                      <w:pPr>
                        <w:jc w:val="center"/>
                        <w:rPr>
                          <w:rFonts w:ascii="Arial" w:eastAsia="Calibri" w:hAnsi="Arial" w:cs="Arial"/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У</w:t>
                      </w:r>
                      <w:r w:rsidR="003823BD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П.</w:t>
                      </w:r>
                      <w:r w:rsidR="008E7A38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ХХ</w:t>
                      </w:r>
                      <w:r w:rsidR="006961E8" w:rsidRPr="00120EF4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0000.000 ПЗ</w:t>
                      </w:r>
                    </w:p>
                    <w:p w14:paraId="4E2E89E9" w14:textId="77777777" w:rsidR="006961E8" w:rsidRPr="00DA5EA6" w:rsidRDefault="006961E8" w:rsidP="003376D8"/>
                  </w:txbxContent>
                </v:textbox>
              </v:rect>
              <v:line id="Line 203" o:spid="_x0000_s1053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" strokeweight="2pt"/>
              <v:line id="Line 204" o:spid="_x0000_s1054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" strokeweight="2pt"/>
              <v:line id="Line 205" o:spid="_x0000_s1055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" strokeweight="1pt"/>
              <v:line id="Line 206" o:spid="_x0000_s1056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" strokeweight="1pt"/>
              <v:line id="Line 207" o:spid="_x0000_s1057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" strokeweight="1pt"/>
              <v:group id="Group 208" o:spid="_x0000_s1058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<v:rect id="Rectangle 209" o:spid="_x0000_s1059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" filled="f" stroked="f" strokeweight=".25pt">
                  <v:textbox inset="1pt,1pt,1pt,1pt">
                    <w:txbxContent>
                      <w:p w14:paraId="0A6AC741" w14:textId="77777777" w:rsidR="006961E8" w:rsidRPr="009A7464" w:rsidRDefault="006961E8" w:rsidP="003376D8">
                        <w:pPr>
                          <w:pStyle w:val="affd"/>
                          <w:rPr>
                            <w:rFonts w:ascii="Arial" w:hAnsi="Arial" w:cs="Arial"/>
                            <w:sz w:val="18"/>
                          </w:rPr>
                        </w:pPr>
                        <w:proofErr w:type="spellStart"/>
                        <w:r w:rsidRPr="009A7464">
                          <w:rPr>
                            <w:rFonts w:ascii="Arial" w:hAnsi="Arial" w:cs="Arial"/>
                            <w:sz w:val="18"/>
                            <w:lang w:val="ru-RU"/>
                          </w:rPr>
                          <w:t>Разраб</w:t>
                        </w:r>
                        <w:proofErr w:type="spellEnd"/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210" o:spid="_x0000_s1060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" filled="f" stroked="f" strokeweight=".25pt">
                  <v:textbox inset="1pt,1pt,1pt,1pt">
                    <w:txbxContent>
                      <w:p w14:paraId="68066E81" w14:textId="77777777" w:rsidR="00D85658" w:rsidRPr="001E2E28" w:rsidRDefault="00D85658" w:rsidP="00D85658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Фамилия И.О.</w:t>
                        </w:r>
                      </w:p>
                      <w:p w14:paraId="40FE2434" w14:textId="4C943869" w:rsidR="006961E8" w:rsidRPr="00120EF4" w:rsidRDefault="006961E8" w:rsidP="006E306D">
                        <w:pP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Group 211" o:spid="_x0000_s1061" style="position:absolute;left:39;top:18614;width:5193;height:355" coordsize="21630,22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<v:rect id="Rectangle 212" o:spid="_x0000_s1062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" filled="f" stroked="f" strokeweight=".25pt">
                  <v:textbox inset="1pt,1pt,1pt,1pt">
                    <w:txbxContent>
                      <w:p w14:paraId="04A9006C" w14:textId="77777777" w:rsidR="006961E8" w:rsidRPr="009A7464" w:rsidRDefault="006961E8" w:rsidP="003376D8">
                        <w:pPr>
                          <w:pStyle w:val="affd"/>
                          <w:rPr>
                            <w:rFonts w:ascii="Arial" w:hAnsi="Arial" w:cs="Arial"/>
                            <w:sz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</w:rPr>
                          <w:t>Пров</w:t>
                        </w:r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213" o:spid="_x0000_s1063" style="position:absolute;left:8903;width:12727;height:2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" filled="f" stroked="f" strokeweight=".25pt">
                  <v:textbox inset="1pt,1pt,1pt,1pt">
                    <w:txbxContent>
                      <w:p w14:paraId="2B9E34E5" w14:textId="6115245D" w:rsidR="006961E8" w:rsidRPr="001E2E28" w:rsidRDefault="00E81802" w:rsidP="003376D8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Атоян</w:t>
                        </w:r>
                        <w:proofErr w:type="spellEnd"/>
                        <w: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 xml:space="preserve"> Т.В.</w:t>
                        </w:r>
                      </w:p>
                    </w:txbxContent>
                  </v:textbox>
                </v:rect>
              </v:group>
              <v:group id="Group 214" o:spid="_x0000_s1064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rect id="Rectangle 215" o:spid="_x0000_s1065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" filled="f" stroked="f" strokeweight=".25pt">
                  <v:textbox inset="1pt,1pt,1pt,1pt">
                    <w:txbxContent>
                      <w:p w14:paraId="50AF544A" w14:textId="77777777" w:rsidR="006961E8" w:rsidRPr="00996EE9" w:rsidRDefault="006961E8" w:rsidP="003376D8">
                        <w:pPr>
                          <w:pStyle w:val="affd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216" o:spid="_x0000_s1066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" filled="f" stroked="f" strokeweight=".25pt">
                  <v:textbox inset="1pt,1pt,1pt,1pt">
                    <w:txbxContent>
                      <w:p w14:paraId="763639BD" w14:textId="77777777" w:rsidR="006961E8" w:rsidRPr="009E5A54" w:rsidRDefault="006961E8" w:rsidP="003376D8"/>
                    </w:txbxContent>
                  </v:textbox>
                </v:rect>
              </v:group>
              <v:group id="Group 217" o:spid="_x0000_s1067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<v:rect id="Rectangle 218" o:spid="_x0000_s1068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" filled="f" stroked="f" strokeweight=".25pt">
                  <v:textbox inset="1pt,1pt,1pt,1pt">
                    <w:txbxContent>
                      <w:p w14:paraId="7B1B79FE" w14:textId="77777777" w:rsidR="006961E8" w:rsidRPr="009A7464" w:rsidRDefault="006961E8" w:rsidP="003376D8">
                        <w:pPr>
                          <w:pStyle w:val="affd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 xml:space="preserve">Н. </w:t>
                        </w:r>
                        <w:r>
                          <w:rPr>
                            <w:rFonts w:ascii="Arial" w:hAnsi="Arial" w:cs="Arial"/>
                            <w:sz w:val="18"/>
                            <w:lang w:val="ru-RU"/>
                          </w:rPr>
                          <w:t>к</w:t>
                        </w:r>
                        <w:proofErr w:type="spellStart"/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>онтр</w:t>
                        </w:r>
                        <w:proofErr w:type="spellEnd"/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219" o:spid="_x0000_s1069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" filled="f" stroked="f" strokeweight=".25pt">
                  <v:textbox inset="1pt,1pt,1pt,1pt">
                    <w:txbxContent>
                      <w:p w14:paraId="4ABBF694" w14:textId="1168257B" w:rsidR="006961E8" w:rsidRPr="00120EF4" w:rsidRDefault="006961E8" w:rsidP="003376D8">
                        <w:pP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Group 220" o:spid="_x0000_s1070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<v:rect id="Rectangle 221" o:spid="_x0000_s107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KHX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" filled="f" stroked="f" strokeweight=".25pt">
                  <v:textbox inset="1pt,1pt,1pt,1pt">
                    <w:txbxContent>
                      <w:p w14:paraId="27A94B02" w14:textId="77777777" w:rsidR="006961E8" w:rsidRPr="00D14DC5" w:rsidRDefault="006961E8" w:rsidP="003376D8">
                        <w:pPr>
                          <w:pStyle w:val="affd"/>
                          <w:rPr>
                            <w:rFonts w:ascii="Arial" w:hAnsi="Arial" w:cs="Arial"/>
                            <w:sz w:val="18"/>
                            <w:lang w:val="ru-RU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</w:rPr>
                          <w:t>Ут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lang w:val="ru-RU"/>
                          </w:rPr>
                          <w:t>в.</w:t>
                        </w:r>
                      </w:p>
                    </w:txbxContent>
                  </v:textbox>
                </v:rect>
                <v:rect id="Rectangle 222" o:spid="_x0000_s107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" filled="f" stroked="f" strokeweight=".25pt">
                  <v:textbox inset="1pt,1pt,1pt,1pt">
                    <w:txbxContent>
                      <w:p w14:paraId="726BDBCF" w14:textId="3D637606" w:rsidR="006961E8" w:rsidRPr="00CB1598" w:rsidRDefault="008E7A38" w:rsidP="003376D8">
                        <w:r>
                          <w:t>Димитров В.П.</w:t>
                        </w:r>
                      </w:p>
                    </w:txbxContent>
                  </v:textbox>
                </v:rect>
              </v:group>
              <v:line id="Line 223" o:spid="_x0000_s1073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" strokeweight="2pt"/>
              <v:rect id="Rectangle 224" o:spid="_x0000_s1074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" filled="f" stroked="f" strokeweight=".25pt">
                <v:textbox inset="1pt,1pt,1pt,1pt">
                  <w:txbxContent>
                    <w:p w14:paraId="6A8F716A" w14:textId="1F1B77DD" w:rsidR="006961E8" w:rsidRPr="002E690D" w:rsidRDefault="00C41170" w:rsidP="00120EF4">
                      <w:pPr>
                        <w:spacing w:line="200" w:lineRule="atLeast"/>
                        <w:jc w:val="center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C41170">
                        <w:rPr>
                          <w:rFonts w:ascii="Arial" w:hAnsi="Arial" w:cs="Arial"/>
                          <w:i/>
                          <w:sz w:val="22"/>
                        </w:rPr>
                        <w:t xml:space="preserve">Отчет по практической подготовке при проведении </w:t>
                      </w:r>
                      <w:r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учебной </w:t>
                      </w:r>
                      <w:r w:rsidR="00D85658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практик</w:t>
                      </w:r>
                      <w:r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и</w:t>
                      </w:r>
                      <w:r w:rsidR="008E7A38" w:rsidRPr="002E690D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240D935" w14:textId="478055D1" w:rsidR="006961E8" w:rsidRPr="003E66B5" w:rsidRDefault="008E7A38" w:rsidP="00C41170">
                      <w:pPr>
                        <w:spacing w:line="200" w:lineRule="atLeast"/>
                        <w:jc w:val="center"/>
                        <w:rPr>
                          <w:sz w:val="18"/>
                          <w:szCs w:val="22"/>
                        </w:rPr>
                      </w:pPr>
                      <w:r w:rsidRPr="002E690D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«</w:t>
                      </w:r>
                      <w:r w:rsidR="00D85658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ОЗНАКОМИТЕЛЬНАЯ</w:t>
                      </w:r>
                      <w:r w:rsidRPr="002E690D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»</w:t>
                      </w:r>
                    </w:p>
                  </w:txbxContent>
                </v:textbox>
              </v:rect>
              <v:line id="Line 225" o:spid="_x0000_s1075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" strokeweight="2pt"/>
              <v:line id="Line 226" o:spid="_x0000_s1076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" strokeweight="2pt"/>
              <v:line id="Line 227" o:spid="_x0000_s1077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HbvQAAANsAAAAPAAAAZHJzL2Rvd25yZXYueG1sRE+9CsIw&#10;EN4F3yGc4Kapi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xSax270AAADbAAAADwAAAAAAAAAA&#10;AAAAAAAHAgAAZHJzL2Rvd25yZXYueG1sUEsFBgAAAAADAAMAtwAAAPECAAAAAA==&#10;" strokeweight="2pt"/>
              <v:rect id="Rectangle 228" o:spid="_x0000_s1078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" filled="f" stroked="f" strokeweight=".25pt">
                <v:textbox inset="1pt,1pt,1pt,1pt">
                  <w:txbxContent>
                    <w:p w14:paraId="75FBF213" w14:textId="77777777" w:rsidR="006961E8" w:rsidRPr="00996EE9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proofErr w:type="spellStart"/>
                      <w:r w:rsidRPr="00996EE9">
                        <w:rPr>
                          <w:rFonts w:ascii="Arial" w:hAnsi="Arial" w:cs="Arial"/>
                          <w:sz w:val="18"/>
                        </w:rPr>
                        <w:t>Лит</w:t>
                      </w:r>
                      <w:proofErr w:type="spellEnd"/>
                      <w:r w:rsidRPr="00996EE9">
                        <w:rPr>
                          <w:rFonts w:ascii="Arial" w:hAnsi="Arial" w:cs="Ari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29" o:spid="_x0000_s1079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" filled="f" stroked="f" strokeweight=".25pt">
                <v:textbox inset="1pt,1pt,1pt,1pt">
                  <w:txbxContent>
                    <w:p w14:paraId="7B58C201" w14:textId="77777777" w:rsidR="006961E8" w:rsidRPr="00996EE9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96EE9">
                        <w:rPr>
                          <w:rFonts w:ascii="Arial" w:hAnsi="Arial" w:cs="Arial"/>
                          <w:sz w:val="18"/>
                        </w:rPr>
                        <w:t>Листов</w:t>
                      </w:r>
                    </w:p>
                  </w:txbxContent>
                </v:textbox>
              </v:rect>
              <v:rect id="Rectangle 230" o:spid="_x0000_s1080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" filled="f" stroked="f" strokeweight=".25pt">
                <v:textbox inset="1pt,1pt,1pt,1pt">
                  <w:txbxContent>
                    <w:p w14:paraId="7CAEF814" w14:textId="453E3863" w:rsidR="006961E8" w:rsidRPr="006E306D" w:rsidRDefault="008E7A38" w:rsidP="00EA6B6D">
                      <w:pPr>
                        <w:jc w:val="center"/>
                      </w:pPr>
                      <w:r>
                        <w:t>ХХ</w:t>
                      </w:r>
                    </w:p>
                  </w:txbxContent>
                </v:textbox>
              </v:rect>
              <v:line id="Line 231" o:spid="_x0000_s1081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" strokeweight="1pt"/>
              <v:line id="Line 232" o:spid="_x0000_s1082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" strokeweight="1pt"/>
              <v:rect id="Rectangle 233" o:spid="_x0000_s1083" style="position:absolute;left:14296;top:19221;width:5607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" filled="f" stroked="f" strokeweight=".25pt">
                <v:textbox inset="1pt,1pt,1pt,1pt">
                  <w:txbxContent>
                    <w:p w14:paraId="67AEE607" w14:textId="77777777" w:rsidR="006961E8" w:rsidRPr="003376D8" w:rsidRDefault="006961E8" w:rsidP="003376D8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3376D8">
                        <w:rPr>
                          <w:i/>
                          <w:sz w:val="24"/>
                          <w:szCs w:val="24"/>
                        </w:rPr>
                        <w:t>ДГТУ</w:t>
                      </w:r>
                    </w:p>
                    <w:p w14:paraId="3BBB98DF" w14:textId="0692BF46" w:rsidR="006961E8" w:rsidRPr="003376D8" w:rsidRDefault="006961E8" w:rsidP="003376D8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3376D8">
                        <w:rPr>
                          <w:i/>
                          <w:sz w:val="24"/>
                          <w:szCs w:val="24"/>
                        </w:rPr>
                        <w:t>Кафедра «</w:t>
                      </w:r>
                      <w:r w:rsidR="008E7A38">
                        <w:rPr>
                          <w:i/>
                          <w:sz w:val="24"/>
                          <w:szCs w:val="24"/>
                        </w:rPr>
                        <w:t>УК</w:t>
                      </w:r>
                      <w:r w:rsidRPr="003376D8">
                        <w:rPr>
                          <w:i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040" behindDoc="1" locked="0" layoutInCell="1" allowOverlap="1" wp14:anchorId="63B4A3DA" wp14:editId="23FED0DE">
              <wp:simplePos x="0" y="0"/>
              <wp:positionH relativeFrom="column">
                <wp:posOffset>612775</wp:posOffset>
              </wp:positionH>
              <wp:positionV relativeFrom="paragraph">
                <wp:posOffset>-370840</wp:posOffset>
              </wp:positionV>
              <wp:extent cx="685800" cy="146050"/>
              <wp:effectExtent l="0" t="0" r="0" b="0"/>
              <wp:wrapNone/>
              <wp:docPr id="44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146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00B893" w14:textId="77777777" w:rsidR="006961E8" w:rsidRPr="00076E6B" w:rsidRDefault="006961E8" w:rsidP="00076E6B"/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B4A3DA" id="_x0000_t202" coordsize="21600,21600" o:spt="202" path="m,l,21600r21600,l21600,xe">
              <v:stroke joinstyle="miter"/>
              <v:path gradientshapeok="t" o:connecttype="rect"/>
            </v:shapetype>
            <v:shape id="_x0000_s1084" type="#_x0000_t202" style="position:absolute;margin-left:48.25pt;margin-top:-29.2pt;width:54pt;height:11.5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" stroked="f">
              <v:textbox style="mso-fit-shape-to-text:t" inset="0,0,0,0">
                <w:txbxContent>
                  <w:p w14:paraId="2800B893" w14:textId="77777777" w:rsidR="006961E8" w:rsidRPr="00076E6B" w:rsidRDefault="006961E8" w:rsidP="00076E6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BE488" w14:textId="77777777" w:rsidR="00022363" w:rsidRDefault="00022363">
      <w:r>
        <w:separator/>
      </w:r>
    </w:p>
  </w:footnote>
  <w:footnote w:type="continuationSeparator" w:id="0">
    <w:p w14:paraId="04D4EB7A" w14:textId="77777777" w:rsidR="00022363" w:rsidRDefault="00022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B5670" w14:textId="77777777" w:rsidR="006961E8" w:rsidRDefault="006961E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6AFC7B9" w14:textId="77777777" w:rsidR="006961E8" w:rsidRDefault="006961E8">
    <w:pPr>
      <w:pStyle w:val="a3"/>
      <w:ind w:right="360"/>
    </w:pPr>
  </w:p>
  <w:p w14:paraId="008DF787" w14:textId="77777777" w:rsidR="006961E8" w:rsidRDefault="006961E8"/>
  <w:p w14:paraId="615D980F" w14:textId="77777777" w:rsidR="006961E8" w:rsidRDefault="006961E8"/>
  <w:p w14:paraId="5E9F631F" w14:textId="77777777" w:rsidR="006961E8" w:rsidRDefault="006961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2894" w14:textId="77777777" w:rsidR="006961E8" w:rsidRDefault="006961E8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114298" distR="114298" simplePos="0" relativeHeight="251676160" behindDoc="0" locked="0" layoutInCell="1" allowOverlap="1" wp14:anchorId="76F64913" wp14:editId="615E5C9B">
              <wp:simplePos x="0" y="0"/>
              <wp:positionH relativeFrom="page">
                <wp:posOffset>663574</wp:posOffset>
              </wp:positionH>
              <wp:positionV relativeFrom="page">
                <wp:posOffset>231140</wp:posOffset>
              </wp:positionV>
              <wp:extent cx="0" cy="10212705"/>
              <wp:effectExtent l="0" t="0" r="0" b="17145"/>
              <wp:wrapNone/>
              <wp:docPr id="3633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127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DB03DC" id="Line 65" o:spid="_x0000_s1026" style="position:absolute;z-index:251676160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52.25pt,18.2pt" to="52.2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75136" behindDoc="0" locked="0" layoutInCell="1" allowOverlap="1" wp14:anchorId="7C138623" wp14:editId="140DF922">
              <wp:simplePos x="0" y="0"/>
              <wp:positionH relativeFrom="page">
                <wp:posOffset>7252334</wp:posOffset>
              </wp:positionH>
              <wp:positionV relativeFrom="page">
                <wp:posOffset>231140</wp:posOffset>
              </wp:positionV>
              <wp:extent cx="0" cy="10212705"/>
              <wp:effectExtent l="0" t="0" r="0" b="17145"/>
              <wp:wrapNone/>
              <wp:docPr id="3632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127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DF64E7" id="Line 64" o:spid="_x0000_s1026" style="position:absolute;z-index:251675136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571.05pt,18.2pt" to="571.0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4112" behindDoc="0" locked="0" layoutInCell="1" allowOverlap="1" wp14:anchorId="771B501C" wp14:editId="6DDD3C4D">
              <wp:simplePos x="0" y="0"/>
              <wp:positionH relativeFrom="page">
                <wp:posOffset>663575</wp:posOffset>
              </wp:positionH>
              <wp:positionV relativeFrom="page">
                <wp:posOffset>231139</wp:posOffset>
              </wp:positionV>
              <wp:extent cx="6588125" cy="0"/>
              <wp:effectExtent l="0" t="0" r="3175" b="0"/>
              <wp:wrapNone/>
              <wp:docPr id="3631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E9B612" id="Line 63" o:spid="_x0000_s1026" style="position:absolute;z-index:25167411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25pt,18.2pt" to="571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">
              <w10:wrap anchorx="page" anchory="page"/>
            </v:line>
          </w:pict>
        </mc:Fallback>
      </mc:AlternateContent>
    </w:r>
  </w:p>
  <w:p w14:paraId="3A83AACE" w14:textId="77777777" w:rsidR="006961E8" w:rsidRDefault="006961E8"/>
  <w:p w14:paraId="683C7008" w14:textId="77777777" w:rsidR="006961E8" w:rsidRDefault="006961E8"/>
  <w:p w14:paraId="71A2E2E2" w14:textId="77777777" w:rsidR="006961E8" w:rsidRDefault="006961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"/>
      <w:lvlJc w:val="left"/>
      <w:pPr>
        <w:tabs>
          <w:tab w:val="num" w:pos="2421"/>
        </w:tabs>
        <w:ind w:left="2421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  <w:sz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</w:abstractNum>
  <w:abstractNum w:abstractNumId="4" w15:restartNumberingAfterBreak="0">
    <w:nsid w:val="00000384"/>
    <w:multiLevelType w:val="hybridMultilevel"/>
    <w:tmpl w:val="7C682E18"/>
    <w:lvl w:ilvl="0" w:tplc="DF043A28">
      <w:start w:val="1"/>
      <w:numFmt w:val="bullet"/>
      <w:lvlText w:val="-"/>
      <w:lvlJc w:val="left"/>
    </w:lvl>
    <w:lvl w:ilvl="1" w:tplc="8CECE194">
      <w:numFmt w:val="decimal"/>
      <w:lvlText w:val=""/>
      <w:lvlJc w:val="left"/>
    </w:lvl>
    <w:lvl w:ilvl="2" w:tplc="829E7F2A">
      <w:numFmt w:val="decimal"/>
      <w:lvlText w:val=""/>
      <w:lvlJc w:val="left"/>
    </w:lvl>
    <w:lvl w:ilvl="3" w:tplc="CBB0B994">
      <w:numFmt w:val="decimal"/>
      <w:lvlText w:val=""/>
      <w:lvlJc w:val="left"/>
    </w:lvl>
    <w:lvl w:ilvl="4" w:tplc="10FCCF8E">
      <w:numFmt w:val="decimal"/>
      <w:lvlText w:val=""/>
      <w:lvlJc w:val="left"/>
    </w:lvl>
    <w:lvl w:ilvl="5" w:tplc="F7CAC912">
      <w:numFmt w:val="decimal"/>
      <w:lvlText w:val=""/>
      <w:lvlJc w:val="left"/>
    </w:lvl>
    <w:lvl w:ilvl="6" w:tplc="5992AC32">
      <w:numFmt w:val="decimal"/>
      <w:lvlText w:val=""/>
      <w:lvlJc w:val="left"/>
    </w:lvl>
    <w:lvl w:ilvl="7" w:tplc="A6E89F52">
      <w:numFmt w:val="decimal"/>
      <w:lvlText w:val=""/>
      <w:lvlJc w:val="left"/>
    </w:lvl>
    <w:lvl w:ilvl="8" w:tplc="B186144E">
      <w:numFmt w:val="decimal"/>
      <w:lvlText w:val=""/>
      <w:lvlJc w:val="left"/>
    </w:lvl>
  </w:abstractNum>
  <w:abstractNum w:abstractNumId="5" w15:restartNumberingAfterBreak="0">
    <w:nsid w:val="00000677"/>
    <w:multiLevelType w:val="hybridMultilevel"/>
    <w:tmpl w:val="78FCF83A"/>
    <w:lvl w:ilvl="0" w:tplc="7AEE634C">
      <w:start w:val="1"/>
      <w:numFmt w:val="bullet"/>
      <w:lvlText w:val="и"/>
      <w:lvlJc w:val="left"/>
    </w:lvl>
    <w:lvl w:ilvl="1" w:tplc="F28453C0">
      <w:start w:val="1"/>
      <w:numFmt w:val="bullet"/>
      <w:lvlText w:val="В"/>
      <w:lvlJc w:val="left"/>
    </w:lvl>
    <w:lvl w:ilvl="2" w:tplc="62828B70">
      <w:numFmt w:val="decimal"/>
      <w:lvlText w:val=""/>
      <w:lvlJc w:val="left"/>
    </w:lvl>
    <w:lvl w:ilvl="3" w:tplc="B8262BE0">
      <w:numFmt w:val="decimal"/>
      <w:lvlText w:val=""/>
      <w:lvlJc w:val="left"/>
    </w:lvl>
    <w:lvl w:ilvl="4" w:tplc="9FEE120A">
      <w:numFmt w:val="decimal"/>
      <w:lvlText w:val=""/>
      <w:lvlJc w:val="left"/>
    </w:lvl>
    <w:lvl w:ilvl="5" w:tplc="72361BA4">
      <w:numFmt w:val="decimal"/>
      <w:lvlText w:val=""/>
      <w:lvlJc w:val="left"/>
    </w:lvl>
    <w:lvl w:ilvl="6" w:tplc="E244E88C">
      <w:numFmt w:val="decimal"/>
      <w:lvlText w:val=""/>
      <w:lvlJc w:val="left"/>
    </w:lvl>
    <w:lvl w:ilvl="7" w:tplc="CF9420CE">
      <w:numFmt w:val="decimal"/>
      <w:lvlText w:val=""/>
      <w:lvlJc w:val="left"/>
    </w:lvl>
    <w:lvl w:ilvl="8" w:tplc="F9FAB2A2">
      <w:numFmt w:val="decimal"/>
      <w:lvlText w:val=""/>
      <w:lvlJc w:val="left"/>
    </w:lvl>
  </w:abstractNum>
  <w:abstractNum w:abstractNumId="6" w15:restartNumberingAfterBreak="0">
    <w:nsid w:val="000016D4"/>
    <w:multiLevelType w:val="hybridMultilevel"/>
    <w:tmpl w:val="E76806D6"/>
    <w:lvl w:ilvl="0" w:tplc="B578638C">
      <w:start w:val="9"/>
      <w:numFmt w:val="decimal"/>
      <w:lvlText w:val="%1."/>
      <w:lvlJc w:val="left"/>
    </w:lvl>
    <w:lvl w:ilvl="1" w:tplc="538E04F4">
      <w:numFmt w:val="decimal"/>
      <w:lvlText w:val=""/>
      <w:lvlJc w:val="left"/>
    </w:lvl>
    <w:lvl w:ilvl="2" w:tplc="45BE0ED8">
      <w:numFmt w:val="decimal"/>
      <w:lvlText w:val=""/>
      <w:lvlJc w:val="left"/>
    </w:lvl>
    <w:lvl w:ilvl="3" w:tplc="B55AE384">
      <w:numFmt w:val="decimal"/>
      <w:lvlText w:val=""/>
      <w:lvlJc w:val="left"/>
    </w:lvl>
    <w:lvl w:ilvl="4" w:tplc="C9869AEE">
      <w:numFmt w:val="decimal"/>
      <w:lvlText w:val=""/>
      <w:lvlJc w:val="left"/>
    </w:lvl>
    <w:lvl w:ilvl="5" w:tplc="25EAFC4A">
      <w:numFmt w:val="decimal"/>
      <w:lvlText w:val=""/>
      <w:lvlJc w:val="left"/>
    </w:lvl>
    <w:lvl w:ilvl="6" w:tplc="50AADF44">
      <w:numFmt w:val="decimal"/>
      <w:lvlText w:val=""/>
      <w:lvlJc w:val="left"/>
    </w:lvl>
    <w:lvl w:ilvl="7" w:tplc="CA64DC74">
      <w:numFmt w:val="decimal"/>
      <w:lvlText w:val=""/>
      <w:lvlJc w:val="left"/>
    </w:lvl>
    <w:lvl w:ilvl="8" w:tplc="DB8C1BDE">
      <w:numFmt w:val="decimal"/>
      <w:lvlText w:val=""/>
      <w:lvlJc w:val="left"/>
    </w:lvl>
  </w:abstractNum>
  <w:abstractNum w:abstractNumId="7" w15:restartNumberingAfterBreak="0">
    <w:nsid w:val="00001850"/>
    <w:multiLevelType w:val="hybridMultilevel"/>
    <w:tmpl w:val="6040D15E"/>
    <w:lvl w:ilvl="0" w:tplc="B10CC8A0">
      <w:start w:val="5"/>
      <w:numFmt w:val="decimal"/>
      <w:lvlText w:val="%1."/>
      <w:lvlJc w:val="left"/>
    </w:lvl>
    <w:lvl w:ilvl="1" w:tplc="52F85B50">
      <w:numFmt w:val="decimal"/>
      <w:lvlText w:val=""/>
      <w:lvlJc w:val="left"/>
    </w:lvl>
    <w:lvl w:ilvl="2" w:tplc="A3A0BAAC">
      <w:numFmt w:val="decimal"/>
      <w:lvlText w:val=""/>
      <w:lvlJc w:val="left"/>
    </w:lvl>
    <w:lvl w:ilvl="3" w:tplc="06F65866">
      <w:numFmt w:val="decimal"/>
      <w:lvlText w:val=""/>
      <w:lvlJc w:val="left"/>
    </w:lvl>
    <w:lvl w:ilvl="4" w:tplc="DDA8F9AA">
      <w:numFmt w:val="decimal"/>
      <w:lvlText w:val=""/>
      <w:lvlJc w:val="left"/>
    </w:lvl>
    <w:lvl w:ilvl="5" w:tplc="B950A166">
      <w:numFmt w:val="decimal"/>
      <w:lvlText w:val=""/>
      <w:lvlJc w:val="left"/>
    </w:lvl>
    <w:lvl w:ilvl="6" w:tplc="32D22472">
      <w:numFmt w:val="decimal"/>
      <w:lvlText w:val=""/>
      <w:lvlJc w:val="left"/>
    </w:lvl>
    <w:lvl w:ilvl="7" w:tplc="AB48865C">
      <w:numFmt w:val="decimal"/>
      <w:lvlText w:val=""/>
      <w:lvlJc w:val="left"/>
    </w:lvl>
    <w:lvl w:ilvl="8" w:tplc="0ACECE46">
      <w:numFmt w:val="decimal"/>
      <w:lvlText w:val=""/>
      <w:lvlJc w:val="left"/>
    </w:lvl>
  </w:abstractNum>
  <w:abstractNum w:abstractNumId="8" w15:restartNumberingAfterBreak="0">
    <w:nsid w:val="000018D7"/>
    <w:multiLevelType w:val="hybridMultilevel"/>
    <w:tmpl w:val="B6CC4A50"/>
    <w:lvl w:ilvl="0" w:tplc="69509E80">
      <w:start w:val="1"/>
      <w:numFmt w:val="bullet"/>
      <w:lvlText w:val="•"/>
      <w:lvlJc w:val="left"/>
    </w:lvl>
    <w:lvl w:ilvl="1" w:tplc="0AAA5E34">
      <w:numFmt w:val="decimal"/>
      <w:lvlText w:val=""/>
      <w:lvlJc w:val="left"/>
    </w:lvl>
    <w:lvl w:ilvl="2" w:tplc="477CCAA4">
      <w:numFmt w:val="decimal"/>
      <w:lvlText w:val=""/>
      <w:lvlJc w:val="left"/>
    </w:lvl>
    <w:lvl w:ilvl="3" w:tplc="79BC7F3E">
      <w:numFmt w:val="decimal"/>
      <w:lvlText w:val=""/>
      <w:lvlJc w:val="left"/>
    </w:lvl>
    <w:lvl w:ilvl="4" w:tplc="F3F6D58E">
      <w:numFmt w:val="decimal"/>
      <w:lvlText w:val=""/>
      <w:lvlJc w:val="left"/>
    </w:lvl>
    <w:lvl w:ilvl="5" w:tplc="2658862C">
      <w:numFmt w:val="decimal"/>
      <w:lvlText w:val=""/>
      <w:lvlJc w:val="left"/>
    </w:lvl>
    <w:lvl w:ilvl="6" w:tplc="C3FAD176">
      <w:numFmt w:val="decimal"/>
      <w:lvlText w:val=""/>
      <w:lvlJc w:val="left"/>
    </w:lvl>
    <w:lvl w:ilvl="7" w:tplc="3C307DF0">
      <w:numFmt w:val="decimal"/>
      <w:lvlText w:val=""/>
      <w:lvlJc w:val="left"/>
    </w:lvl>
    <w:lvl w:ilvl="8" w:tplc="F0F23D50">
      <w:numFmt w:val="decimal"/>
      <w:lvlText w:val=""/>
      <w:lvlJc w:val="left"/>
    </w:lvl>
  </w:abstractNum>
  <w:abstractNum w:abstractNumId="9" w15:restartNumberingAfterBreak="0">
    <w:nsid w:val="00001916"/>
    <w:multiLevelType w:val="hybridMultilevel"/>
    <w:tmpl w:val="BCEC61F2"/>
    <w:lvl w:ilvl="0" w:tplc="0DBA0CE8">
      <w:start w:val="1"/>
      <w:numFmt w:val="bullet"/>
      <w:lvlText w:val="-"/>
      <w:lvlJc w:val="left"/>
    </w:lvl>
    <w:lvl w:ilvl="1" w:tplc="745C8614">
      <w:numFmt w:val="decimal"/>
      <w:lvlText w:val=""/>
      <w:lvlJc w:val="left"/>
    </w:lvl>
    <w:lvl w:ilvl="2" w:tplc="56929F32">
      <w:numFmt w:val="decimal"/>
      <w:lvlText w:val=""/>
      <w:lvlJc w:val="left"/>
    </w:lvl>
    <w:lvl w:ilvl="3" w:tplc="BDD65F5E">
      <w:numFmt w:val="decimal"/>
      <w:lvlText w:val=""/>
      <w:lvlJc w:val="left"/>
    </w:lvl>
    <w:lvl w:ilvl="4" w:tplc="F29A8396">
      <w:numFmt w:val="decimal"/>
      <w:lvlText w:val=""/>
      <w:lvlJc w:val="left"/>
    </w:lvl>
    <w:lvl w:ilvl="5" w:tplc="7CE4A12E">
      <w:numFmt w:val="decimal"/>
      <w:lvlText w:val=""/>
      <w:lvlJc w:val="left"/>
    </w:lvl>
    <w:lvl w:ilvl="6" w:tplc="F3AA540E">
      <w:numFmt w:val="decimal"/>
      <w:lvlText w:val=""/>
      <w:lvlJc w:val="left"/>
    </w:lvl>
    <w:lvl w:ilvl="7" w:tplc="3244D9BE">
      <w:numFmt w:val="decimal"/>
      <w:lvlText w:val=""/>
      <w:lvlJc w:val="left"/>
    </w:lvl>
    <w:lvl w:ilvl="8" w:tplc="FF8E990C">
      <w:numFmt w:val="decimal"/>
      <w:lvlText w:val=""/>
      <w:lvlJc w:val="left"/>
    </w:lvl>
  </w:abstractNum>
  <w:abstractNum w:abstractNumId="10" w15:restartNumberingAfterBreak="0">
    <w:nsid w:val="00001953"/>
    <w:multiLevelType w:val="hybridMultilevel"/>
    <w:tmpl w:val="CE6ED648"/>
    <w:lvl w:ilvl="0" w:tplc="2D429F3E">
      <w:start w:val="1"/>
      <w:numFmt w:val="bullet"/>
      <w:lvlText w:val="•"/>
      <w:lvlJc w:val="left"/>
    </w:lvl>
    <w:lvl w:ilvl="1" w:tplc="8AD4538C">
      <w:numFmt w:val="decimal"/>
      <w:lvlText w:val=""/>
      <w:lvlJc w:val="left"/>
    </w:lvl>
    <w:lvl w:ilvl="2" w:tplc="A7E6BCC8">
      <w:numFmt w:val="decimal"/>
      <w:lvlText w:val=""/>
      <w:lvlJc w:val="left"/>
    </w:lvl>
    <w:lvl w:ilvl="3" w:tplc="CF3E2EDA">
      <w:numFmt w:val="decimal"/>
      <w:lvlText w:val=""/>
      <w:lvlJc w:val="left"/>
    </w:lvl>
    <w:lvl w:ilvl="4" w:tplc="D4DA39FC">
      <w:numFmt w:val="decimal"/>
      <w:lvlText w:val=""/>
      <w:lvlJc w:val="left"/>
    </w:lvl>
    <w:lvl w:ilvl="5" w:tplc="0BE81DE0">
      <w:numFmt w:val="decimal"/>
      <w:lvlText w:val=""/>
      <w:lvlJc w:val="left"/>
    </w:lvl>
    <w:lvl w:ilvl="6" w:tplc="9A2E72E4">
      <w:numFmt w:val="decimal"/>
      <w:lvlText w:val=""/>
      <w:lvlJc w:val="left"/>
    </w:lvl>
    <w:lvl w:ilvl="7" w:tplc="3676B028">
      <w:numFmt w:val="decimal"/>
      <w:lvlText w:val=""/>
      <w:lvlJc w:val="left"/>
    </w:lvl>
    <w:lvl w:ilvl="8" w:tplc="67826552">
      <w:numFmt w:val="decimal"/>
      <w:lvlText w:val=""/>
      <w:lvlJc w:val="left"/>
    </w:lvl>
  </w:abstractNum>
  <w:abstractNum w:abstractNumId="11" w15:restartNumberingAfterBreak="0">
    <w:nsid w:val="000022CD"/>
    <w:multiLevelType w:val="hybridMultilevel"/>
    <w:tmpl w:val="73B0AFEE"/>
    <w:lvl w:ilvl="0" w:tplc="D9426348">
      <w:start w:val="1"/>
      <w:numFmt w:val="bullet"/>
      <w:lvlText w:val="-"/>
      <w:lvlJc w:val="left"/>
    </w:lvl>
    <w:lvl w:ilvl="1" w:tplc="5E44BA2E">
      <w:numFmt w:val="decimal"/>
      <w:lvlText w:val=""/>
      <w:lvlJc w:val="left"/>
    </w:lvl>
    <w:lvl w:ilvl="2" w:tplc="2716B918">
      <w:numFmt w:val="decimal"/>
      <w:lvlText w:val=""/>
      <w:lvlJc w:val="left"/>
    </w:lvl>
    <w:lvl w:ilvl="3" w:tplc="407077F8">
      <w:numFmt w:val="decimal"/>
      <w:lvlText w:val=""/>
      <w:lvlJc w:val="left"/>
    </w:lvl>
    <w:lvl w:ilvl="4" w:tplc="EDF457E8">
      <w:numFmt w:val="decimal"/>
      <w:lvlText w:val=""/>
      <w:lvlJc w:val="left"/>
    </w:lvl>
    <w:lvl w:ilvl="5" w:tplc="DD9672D0">
      <w:numFmt w:val="decimal"/>
      <w:lvlText w:val=""/>
      <w:lvlJc w:val="left"/>
    </w:lvl>
    <w:lvl w:ilvl="6" w:tplc="2A94D0D2">
      <w:numFmt w:val="decimal"/>
      <w:lvlText w:val=""/>
      <w:lvlJc w:val="left"/>
    </w:lvl>
    <w:lvl w:ilvl="7" w:tplc="8D5CA6EC">
      <w:numFmt w:val="decimal"/>
      <w:lvlText w:val=""/>
      <w:lvlJc w:val="left"/>
    </w:lvl>
    <w:lvl w:ilvl="8" w:tplc="2FFC4196">
      <w:numFmt w:val="decimal"/>
      <w:lvlText w:val=""/>
      <w:lvlJc w:val="left"/>
    </w:lvl>
  </w:abstractNum>
  <w:abstractNum w:abstractNumId="12" w15:restartNumberingAfterBreak="0">
    <w:nsid w:val="0000261E"/>
    <w:multiLevelType w:val="hybridMultilevel"/>
    <w:tmpl w:val="AC12A746"/>
    <w:lvl w:ilvl="0" w:tplc="B1D262F6">
      <w:start w:val="1"/>
      <w:numFmt w:val="bullet"/>
      <w:lvlText w:val="-"/>
      <w:lvlJc w:val="left"/>
    </w:lvl>
    <w:lvl w:ilvl="1" w:tplc="094AB0DA">
      <w:numFmt w:val="decimal"/>
      <w:lvlText w:val=""/>
      <w:lvlJc w:val="left"/>
    </w:lvl>
    <w:lvl w:ilvl="2" w:tplc="0E52DF58">
      <w:numFmt w:val="decimal"/>
      <w:lvlText w:val=""/>
      <w:lvlJc w:val="left"/>
    </w:lvl>
    <w:lvl w:ilvl="3" w:tplc="D92615CA">
      <w:numFmt w:val="decimal"/>
      <w:lvlText w:val=""/>
      <w:lvlJc w:val="left"/>
    </w:lvl>
    <w:lvl w:ilvl="4" w:tplc="41AE1676">
      <w:numFmt w:val="decimal"/>
      <w:lvlText w:val=""/>
      <w:lvlJc w:val="left"/>
    </w:lvl>
    <w:lvl w:ilvl="5" w:tplc="34BEE6AC">
      <w:numFmt w:val="decimal"/>
      <w:lvlText w:val=""/>
      <w:lvlJc w:val="left"/>
    </w:lvl>
    <w:lvl w:ilvl="6" w:tplc="FCEA4F8A">
      <w:numFmt w:val="decimal"/>
      <w:lvlText w:val=""/>
      <w:lvlJc w:val="left"/>
    </w:lvl>
    <w:lvl w:ilvl="7" w:tplc="EB804CEE">
      <w:numFmt w:val="decimal"/>
      <w:lvlText w:val=""/>
      <w:lvlJc w:val="left"/>
    </w:lvl>
    <w:lvl w:ilvl="8" w:tplc="9E2A5596">
      <w:numFmt w:val="decimal"/>
      <w:lvlText w:val=""/>
      <w:lvlJc w:val="left"/>
    </w:lvl>
  </w:abstractNum>
  <w:abstractNum w:abstractNumId="13" w15:restartNumberingAfterBreak="0">
    <w:nsid w:val="0000288F"/>
    <w:multiLevelType w:val="hybridMultilevel"/>
    <w:tmpl w:val="1E74AC0C"/>
    <w:lvl w:ilvl="0" w:tplc="BB66AFDA">
      <w:start w:val="1"/>
      <w:numFmt w:val="bullet"/>
      <w:lvlText w:val="С"/>
      <w:lvlJc w:val="left"/>
    </w:lvl>
    <w:lvl w:ilvl="1" w:tplc="F0AE0306">
      <w:numFmt w:val="decimal"/>
      <w:lvlText w:val=""/>
      <w:lvlJc w:val="left"/>
    </w:lvl>
    <w:lvl w:ilvl="2" w:tplc="7BAA8480">
      <w:numFmt w:val="decimal"/>
      <w:lvlText w:val=""/>
      <w:lvlJc w:val="left"/>
    </w:lvl>
    <w:lvl w:ilvl="3" w:tplc="9F22790E">
      <w:numFmt w:val="decimal"/>
      <w:lvlText w:val=""/>
      <w:lvlJc w:val="left"/>
    </w:lvl>
    <w:lvl w:ilvl="4" w:tplc="9A38FFCA">
      <w:numFmt w:val="decimal"/>
      <w:lvlText w:val=""/>
      <w:lvlJc w:val="left"/>
    </w:lvl>
    <w:lvl w:ilvl="5" w:tplc="7D0CAFCA">
      <w:numFmt w:val="decimal"/>
      <w:lvlText w:val=""/>
      <w:lvlJc w:val="left"/>
    </w:lvl>
    <w:lvl w:ilvl="6" w:tplc="6EAEAA3C">
      <w:numFmt w:val="decimal"/>
      <w:lvlText w:val=""/>
      <w:lvlJc w:val="left"/>
    </w:lvl>
    <w:lvl w:ilvl="7" w:tplc="4E4AE838">
      <w:numFmt w:val="decimal"/>
      <w:lvlText w:val=""/>
      <w:lvlJc w:val="left"/>
    </w:lvl>
    <w:lvl w:ilvl="8" w:tplc="30A48CC8">
      <w:numFmt w:val="decimal"/>
      <w:lvlText w:val=""/>
      <w:lvlJc w:val="left"/>
    </w:lvl>
  </w:abstractNum>
  <w:abstractNum w:abstractNumId="14" w15:restartNumberingAfterBreak="0">
    <w:nsid w:val="00002B00"/>
    <w:multiLevelType w:val="hybridMultilevel"/>
    <w:tmpl w:val="DC486EEC"/>
    <w:lvl w:ilvl="0" w:tplc="DAD84E4A">
      <w:start w:val="7"/>
      <w:numFmt w:val="decimal"/>
      <w:lvlText w:val="%1."/>
      <w:lvlJc w:val="left"/>
    </w:lvl>
    <w:lvl w:ilvl="1" w:tplc="C69A93CA">
      <w:numFmt w:val="decimal"/>
      <w:lvlText w:val=""/>
      <w:lvlJc w:val="left"/>
    </w:lvl>
    <w:lvl w:ilvl="2" w:tplc="4154C8D6">
      <w:numFmt w:val="decimal"/>
      <w:lvlText w:val=""/>
      <w:lvlJc w:val="left"/>
    </w:lvl>
    <w:lvl w:ilvl="3" w:tplc="471ED3E4">
      <w:numFmt w:val="decimal"/>
      <w:lvlText w:val=""/>
      <w:lvlJc w:val="left"/>
    </w:lvl>
    <w:lvl w:ilvl="4" w:tplc="8520872E">
      <w:numFmt w:val="decimal"/>
      <w:lvlText w:val=""/>
      <w:lvlJc w:val="left"/>
    </w:lvl>
    <w:lvl w:ilvl="5" w:tplc="7ACE9FF6">
      <w:numFmt w:val="decimal"/>
      <w:lvlText w:val=""/>
      <w:lvlJc w:val="left"/>
    </w:lvl>
    <w:lvl w:ilvl="6" w:tplc="0E3EB8A2">
      <w:numFmt w:val="decimal"/>
      <w:lvlText w:val=""/>
      <w:lvlJc w:val="left"/>
    </w:lvl>
    <w:lvl w:ilvl="7" w:tplc="B254CD46">
      <w:numFmt w:val="decimal"/>
      <w:lvlText w:val=""/>
      <w:lvlJc w:val="left"/>
    </w:lvl>
    <w:lvl w:ilvl="8" w:tplc="A4C6B2DA">
      <w:numFmt w:val="decimal"/>
      <w:lvlText w:val=""/>
      <w:lvlJc w:val="left"/>
    </w:lvl>
  </w:abstractNum>
  <w:abstractNum w:abstractNumId="15" w15:restartNumberingAfterBreak="0">
    <w:nsid w:val="000032E6"/>
    <w:multiLevelType w:val="hybridMultilevel"/>
    <w:tmpl w:val="ED58EC5E"/>
    <w:lvl w:ilvl="0" w:tplc="6164CA34">
      <w:start w:val="1"/>
      <w:numFmt w:val="bullet"/>
      <w:lvlText w:val="-"/>
      <w:lvlJc w:val="left"/>
    </w:lvl>
    <w:lvl w:ilvl="1" w:tplc="E6840414">
      <w:numFmt w:val="decimal"/>
      <w:lvlText w:val=""/>
      <w:lvlJc w:val="left"/>
    </w:lvl>
    <w:lvl w:ilvl="2" w:tplc="DBBE8BE6">
      <w:numFmt w:val="decimal"/>
      <w:lvlText w:val=""/>
      <w:lvlJc w:val="left"/>
    </w:lvl>
    <w:lvl w:ilvl="3" w:tplc="8488B710">
      <w:numFmt w:val="decimal"/>
      <w:lvlText w:val=""/>
      <w:lvlJc w:val="left"/>
    </w:lvl>
    <w:lvl w:ilvl="4" w:tplc="815E82F2">
      <w:numFmt w:val="decimal"/>
      <w:lvlText w:val=""/>
      <w:lvlJc w:val="left"/>
    </w:lvl>
    <w:lvl w:ilvl="5" w:tplc="E866331C">
      <w:numFmt w:val="decimal"/>
      <w:lvlText w:val=""/>
      <w:lvlJc w:val="left"/>
    </w:lvl>
    <w:lvl w:ilvl="6" w:tplc="200CCF84">
      <w:numFmt w:val="decimal"/>
      <w:lvlText w:val=""/>
      <w:lvlJc w:val="left"/>
    </w:lvl>
    <w:lvl w:ilvl="7" w:tplc="8DEAE66E">
      <w:numFmt w:val="decimal"/>
      <w:lvlText w:val=""/>
      <w:lvlJc w:val="left"/>
    </w:lvl>
    <w:lvl w:ilvl="8" w:tplc="D0561356">
      <w:numFmt w:val="decimal"/>
      <w:lvlText w:val=""/>
      <w:lvlJc w:val="left"/>
    </w:lvl>
  </w:abstractNum>
  <w:abstractNum w:abstractNumId="16" w15:restartNumberingAfterBreak="0">
    <w:nsid w:val="00003A61"/>
    <w:multiLevelType w:val="hybridMultilevel"/>
    <w:tmpl w:val="4E687C50"/>
    <w:lvl w:ilvl="0" w:tplc="A3AA4364">
      <w:start w:val="1"/>
      <w:numFmt w:val="bullet"/>
      <w:lvlText w:val="С"/>
      <w:lvlJc w:val="left"/>
    </w:lvl>
    <w:lvl w:ilvl="1" w:tplc="E5ACBB72">
      <w:numFmt w:val="decimal"/>
      <w:lvlText w:val=""/>
      <w:lvlJc w:val="left"/>
    </w:lvl>
    <w:lvl w:ilvl="2" w:tplc="981A8440">
      <w:numFmt w:val="decimal"/>
      <w:lvlText w:val=""/>
      <w:lvlJc w:val="left"/>
    </w:lvl>
    <w:lvl w:ilvl="3" w:tplc="13620922">
      <w:numFmt w:val="decimal"/>
      <w:lvlText w:val=""/>
      <w:lvlJc w:val="left"/>
    </w:lvl>
    <w:lvl w:ilvl="4" w:tplc="AAAAC974">
      <w:numFmt w:val="decimal"/>
      <w:lvlText w:val=""/>
      <w:lvlJc w:val="left"/>
    </w:lvl>
    <w:lvl w:ilvl="5" w:tplc="0D444E78">
      <w:numFmt w:val="decimal"/>
      <w:lvlText w:val=""/>
      <w:lvlJc w:val="left"/>
    </w:lvl>
    <w:lvl w:ilvl="6" w:tplc="D5A6F33C">
      <w:numFmt w:val="decimal"/>
      <w:lvlText w:val=""/>
      <w:lvlJc w:val="left"/>
    </w:lvl>
    <w:lvl w:ilvl="7" w:tplc="CEF8AEB2">
      <w:numFmt w:val="decimal"/>
      <w:lvlText w:val=""/>
      <w:lvlJc w:val="left"/>
    </w:lvl>
    <w:lvl w:ilvl="8" w:tplc="894A51A4">
      <w:numFmt w:val="decimal"/>
      <w:lvlText w:val=""/>
      <w:lvlJc w:val="left"/>
    </w:lvl>
  </w:abstractNum>
  <w:abstractNum w:abstractNumId="17" w15:restartNumberingAfterBreak="0">
    <w:nsid w:val="0000401D"/>
    <w:multiLevelType w:val="hybridMultilevel"/>
    <w:tmpl w:val="3BAA548E"/>
    <w:lvl w:ilvl="0" w:tplc="2BB06712">
      <w:start w:val="1"/>
      <w:numFmt w:val="bullet"/>
      <w:lvlText w:val="-"/>
      <w:lvlJc w:val="left"/>
    </w:lvl>
    <w:lvl w:ilvl="1" w:tplc="9990C086">
      <w:numFmt w:val="decimal"/>
      <w:lvlText w:val=""/>
      <w:lvlJc w:val="left"/>
    </w:lvl>
    <w:lvl w:ilvl="2" w:tplc="4F74A702">
      <w:numFmt w:val="decimal"/>
      <w:lvlText w:val=""/>
      <w:lvlJc w:val="left"/>
    </w:lvl>
    <w:lvl w:ilvl="3" w:tplc="74C4DDD2">
      <w:numFmt w:val="decimal"/>
      <w:lvlText w:val=""/>
      <w:lvlJc w:val="left"/>
    </w:lvl>
    <w:lvl w:ilvl="4" w:tplc="612C3F56">
      <w:numFmt w:val="decimal"/>
      <w:lvlText w:val=""/>
      <w:lvlJc w:val="left"/>
    </w:lvl>
    <w:lvl w:ilvl="5" w:tplc="3C760E16">
      <w:numFmt w:val="decimal"/>
      <w:lvlText w:val=""/>
      <w:lvlJc w:val="left"/>
    </w:lvl>
    <w:lvl w:ilvl="6" w:tplc="B6BE1C8A">
      <w:numFmt w:val="decimal"/>
      <w:lvlText w:val=""/>
      <w:lvlJc w:val="left"/>
    </w:lvl>
    <w:lvl w:ilvl="7" w:tplc="3FEE00BE">
      <w:numFmt w:val="decimal"/>
      <w:lvlText w:val=""/>
      <w:lvlJc w:val="left"/>
    </w:lvl>
    <w:lvl w:ilvl="8" w:tplc="E1C49B82">
      <w:numFmt w:val="decimal"/>
      <w:lvlText w:val=""/>
      <w:lvlJc w:val="left"/>
    </w:lvl>
  </w:abstractNum>
  <w:abstractNum w:abstractNumId="18" w15:restartNumberingAfterBreak="0">
    <w:nsid w:val="00004087"/>
    <w:multiLevelType w:val="hybridMultilevel"/>
    <w:tmpl w:val="C8A8920C"/>
    <w:lvl w:ilvl="0" w:tplc="50E48C92">
      <w:start w:val="1"/>
      <w:numFmt w:val="decimal"/>
      <w:lvlText w:val="%1."/>
      <w:lvlJc w:val="left"/>
    </w:lvl>
    <w:lvl w:ilvl="1" w:tplc="494C39D0">
      <w:numFmt w:val="decimal"/>
      <w:lvlText w:val=""/>
      <w:lvlJc w:val="left"/>
    </w:lvl>
    <w:lvl w:ilvl="2" w:tplc="44D4033E">
      <w:numFmt w:val="decimal"/>
      <w:lvlText w:val=""/>
      <w:lvlJc w:val="left"/>
    </w:lvl>
    <w:lvl w:ilvl="3" w:tplc="B94E6EDE">
      <w:numFmt w:val="decimal"/>
      <w:lvlText w:val=""/>
      <w:lvlJc w:val="left"/>
    </w:lvl>
    <w:lvl w:ilvl="4" w:tplc="D7F2DC86">
      <w:numFmt w:val="decimal"/>
      <w:lvlText w:val=""/>
      <w:lvlJc w:val="left"/>
    </w:lvl>
    <w:lvl w:ilvl="5" w:tplc="9CF85196">
      <w:numFmt w:val="decimal"/>
      <w:lvlText w:val=""/>
      <w:lvlJc w:val="left"/>
    </w:lvl>
    <w:lvl w:ilvl="6" w:tplc="46848AE2">
      <w:numFmt w:val="decimal"/>
      <w:lvlText w:val=""/>
      <w:lvlJc w:val="left"/>
    </w:lvl>
    <w:lvl w:ilvl="7" w:tplc="721AE480">
      <w:numFmt w:val="decimal"/>
      <w:lvlText w:val=""/>
      <w:lvlJc w:val="left"/>
    </w:lvl>
    <w:lvl w:ilvl="8" w:tplc="B6D827A0">
      <w:numFmt w:val="decimal"/>
      <w:lvlText w:val=""/>
      <w:lvlJc w:val="left"/>
    </w:lvl>
  </w:abstractNum>
  <w:abstractNum w:abstractNumId="19" w15:restartNumberingAfterBreak="0">
    <w:nsid w:val="00004402"/>
    <w:multiLevelType w:val="hybridMultilevel"/>
    <w:tmpl w:val="8F6CC3DE"/>
    <w:lvl w:ilvl="0" w:tplc="BFCA4AE0">
      <w:start w:val="1"/>
      <w:numFmt w:val="bullet"/>
      <w:lvlText w:val="-"/>
      <w:lvlJc w:val="left"/>
    </w:lvl>
    <w:lvl w:ilvl="1" w:tplc="D22C5A50">
      <w:numFmt w:val="decimal"/>
      <w:lvlText w:val=""/>
      <w:lvlJc w:val="left"/>
    </w:lvl>
    <w:lvl w:ilvl="2" w:tplc="3E6AD5AC">
      <w:numFmt w:val="decimal"/>
      <w:lvlText w:val=""/>
      <w:lvlJc w:val="left"/>
    </w:lvl>
    <w:lvl w:ilvl="3" w:tplc="B240C576">
      <w:numFmt w:val="decimal"/>
      <w:lvlText w:val=""/>
      <w:lvlJc w:val="left"/>
    </w:lvl>
    <w:lvl w:ilvl="4" w:tplc="E8A22752">
      <w:numFmt w:val="decimal"/>
      <w:lvlText w:val=""/>
      <w:lvlJc w:val="left"/>
    </w:lvl>
    <w:lvl w:ilvl="5" w:tplc="C51A20E2">
      <w:numFmt w:val="decimal"/>
      <w:lvlText w:val=""/>
      <w:lvlJc w:val="left"/>
    </w:lvl>
    <w:lvl w:ilvl="6" w:tplc="C9CC1688">
      <w:numFmt w:val="decimal"/>
      <w:lvlText w:val=""/>
      <w:lvlJc w:val="left"/>
    </w:lvl>
    <w:lvl w:ilvl="7" w:tplc="E700A2A2">
      <w:numFmt w:val="decimal"/>
      <w:lvlText w:val=""/>
      <w:lvlJc w:val="left"/>
    </w:lvl>
    <w:lvl w:ilvl="8" w:tplc="BDE22A30">
      <w:numFmt w:val="decimal"/>
      <w:lvlText w:val=""/>
      <w:lvlJc w:val="left"/>
    </w:lvl>
  </w:abstractNum>
  <w:abstractNum w:abstractNumId="20" w15:restartNumberingAfterBreak="0">
    <w:nsid w:val="0000489C"/>
    <w:multiLevelType w:val="hybridMultilevel"/>
    <w:tmpl w:val="ED128F4C"/>
    <w:lvl w:ilvl="0" w:tplc="E318C624">
      <w:start w:val="1"/>
      <w:numFmt w:val="bullet"/>
      <w:lvlText w:val="-"/>
      <w:lvlJc w:val="left"/>
    </w:lvl>
    <w:lvl w:ilvl="1" w:tplc="0774309A">
      <w:numFmt w:val="decimal"/>
      <w:lvlText w:val=""/>
      <w:lvlJc w:val="left"/>
    </w:lvl>
    <w:lvl w:ilvl="2" w:tplc="0A98EA06">
      <w:numFmt w:val="decimal"/>
      <w:lvlText w:val=""/>
      <w:lvlJc w:val="left"/>
    </w:lvl>
    <w:lvl w:ilvl="3" w:tplc="9E70BC10">
      <w:numFmt w:val="decimal"/>
      <w:lvlText w:val=""/>
      <w:lvlJc w:val="left"/>
    </w:lvl>
    <w:lvl w:ilvl="4" w:tplc="2EB2DFDE">
      <w:numFmt w:val="decimal"/>
      <w:lvlText w:val=""/>
      <w:lvlJc w:val="left"/>
    </w:lvl>
    <w:lvl w:ilvl="5" w:tplc="D3BA148A">
      <w:numFmt w:val="decimal"/>
      <w:lvlText w:val=""/>
      <w:lvlJc w:val="left"/>
    </w:lvl>
    <w:lvl w:ilvl="6" w:tplc="496E8B32">
      <w:numFmt w:val="decimal"/>
      <w:lvlText w:val=""/>
      <w:lvlJc w:val="left"/>
    </w:lvl>
    <w:lvl w:ilvl="7" w:tplc="86F846AE">
      <w:numFmt w:val="decimal"/>
      <w:lvlText w:val=""/>
      <w:lvlJc w:val="left"/>
    </w:lvl>
    <w:lvl w:ilvl="8" w:tplc="FC9C77C2">
      <w:numFmt w:val="decimal"/>
      <w:lvlText w:val=""/>
      <w:lvlJc w:val="left"/>
    </w:lvl>
  </w:abstractNum>
  <w:abstractNum w:abstractNumId="21" w15:restartNumberingAfterBreak="0">
    <w:nsid w:val="0000494A"/>
    <w:multiLevelType w:val="hybridMultilevel"/>
    <w:tmpl w:val="27BCAF7A"/>
    <w:lvl w:ilvl="0" w:tplc="5FAEEDBE">
      <w:start w:val="1"/>
      <w:numFmt w:val="bullet"/>
      <w:lvlText w:val="-"/>
      <w:lvlJc w:val="left"/>
    </w:lvl>
    <w:lvl w:ilvl="1" w:tplc="19E2452E">
      <w:numFmt w:val="decimal"/>
      <w:lvlText w:val=""/>
      <w:lvlJc w:val="left"/>
    </w:lvl>
    <w:lvl w:ilvl="2" w:tplc="60F41078">
      <w:numFmt w:val="decimal"/>
      <w:lvlText w:val=""/>
      <w:lvlJc w:val="left"/>
    </w:lvl>
    <w:lvl w:ilvl="3" w:tplc="1F903754">
      <w:numFmt w:val="decimal"/>
      <w:lvlText w:val=""/>
      <w:lvlJc w:val="left"/>
    </w:lvl>
    <w:lvl w:ilvl="4" w:tplc="DFC4003C">
      <w:numFmt w:val="decimal"/>
      <w:lvlText w:val=""/>
      <w:lvlJc w:val="left"/>
    </w:lvl>
    <w:lvl w:ilvl="5" w:tplc="3B72E2FE">
      <w:numFmt w:val="decimal"/>
      <w:lvlText w:val=""/>
      <w:lvlJc w:val="left"/>
    </w:lvl>
    <w:lvl w:ilvl="6" w:tplc="A4B65358">
      <w:numFmt w:val="decimal"/>
      <w:lvlText w:val=""/>
      <w:lvlJc w:val="left"/>
    </w:lvl>
    <w:lvl w:ilvl="7" w:tplc="DF4E708A">
      <w:numFmt w:val="decimal"/>
      <w:lvlText w:val=""/>
      <w:lvlJc w:val="left"/>
    </w:lvl>
    <w:lvl w:ilvl="8" w:tplc="EA4C11DC">
      <w:numFmt w:val="decimal"/>
      <w:lvlText w:val=""/>
      <w:lvlJc w:val="left"/>
    </w:lvl>
  </w:abstractNum>
  <w:abstractNum w:abstractNumId="22" w15:restartNumberingAfterBreak="0">
    <w:nsid w:val="00005039"/>
    <w:multiLevelType w:val="hybridMultilevel"/>
    <w:tmpl w:val="8660A3E6"/>
    <w:lvl w:ilvl="0" w:tplc="5CB608BC">
      <w:start w:val="1"/>
      <w:numFmt w:val="bullet"/>
      <w:lvlText w:val="•"/>
      <w:lvlJc w:val="left"/>
    </w:lvl>
    <w:lvl w:ilvl="1" w:tplc="7B3656A6">
      <w:numFmt w:val="decimal"/>
      <w:lvlText w:val=""/>
      <w:lvlJc w:val="left"/>
    </w:lvl>
    <w:lvl w:ilvl="2" w:tplc="76A0541C">
      <w:numFmt w:val="decimal"/>
      <w:lvlText w:val=""/>
      <w:lvlJc w:val="left"/>
    </w:lvl>
    <w:lvl w:ilvl="3" w:tplc="2A208C18">
      <w:numFmt w:val="decimal"/>
      <w:lvlText w:val=""/>
      <w:lvlJc w:val="left"/>
    </w:lvl>
    <w:lvl w:ilvl="4" w:tplc="DD103860">
      <w:numFmt w:val="decimal"/>
      <w:lvlText w:val=""/>
      <w:lvlJc w:val="left"/>
    </w:lvl>
    <w:lvl w:ilvl="5" w:tplc="3C804BEE">
      <w:numFmt w:val="decimal"/>
      <w:lvlText w:val=""/>
      <w:lvlJc w:val="left"/>
    </w:lvl>
    <w:lvl w:ilvl="6" w:tplc="49DCD9BC">
      <w:numFmt w:val="decimal"/>
      <w:lvlText w:val=""/>
      <w:lvlJc w:val="left"/>
    </w:lvl>
    <w:lvl w:ilvl="7" w:tplc="BA10A058">
      <w:numFmt w:val="decimal"/>
      <w:lvlText w:val=""/>
      <w:lvlJc w:val="left"/>
    </w:lvl>
    <w:lvl w:ilvl="8" w:tplc="D41CB572">
      <w:numFmt w:val="decimal"/>
      <w:lvlText w:val=""/>
      <w:lvlJc w:val="left"/>
    </w:lvl>
  </w:abstractNum>
  <w:abstractNum w:abstractNumId="23" w15:restartNumberingAfterBreak="0">
    <w:nsid w:val="0000542C"/>
    <w:multiLevelType w:val="hybridMultilevel"/>
    <w:tmpl w:val="75F6E672"/>
    <w:lvl w:ilvl="0" w:tplc="3094234E">
      <w:start w:val="1"/>
      <w:numFmt w:val="bullet"/>
      <w:lvlText w:val="•"/>
      <w:lvlJc w:val="left"/>
    </w:lvl>
    <w:lvl w:ilvl="1" w:tplc="AD7870DC">
      <w:numFmt w:val="decimal"/>
      <w:lvlText w:val=""/>
      <w:lvlJc w:val="left"/>
    </w:lvl>
    <w:lvl w:ilvl="2" w:tplc="39DE52BC">
      <w:numFmt w:val="decimal"/>
      <w:lvlText w:val=""/>
      <w:lvlJc w:val="left"/>
    </w:lvl>
    <w:lvl w:ilvl="3" w:tplc="4B149440">
      <w:numFmt w:val="decimal"/>
      <w:lvlText w:val=""/>
      <w:lvlJc w:val="left"/>
    </w:lvl>
    <w:lvl w:ilvl="4" w:tplc="E0E67058">
      <w:numFmt w:val="decimal"/>
      <w:lvlText w:val=""/>
      <w:lvlJc w:val="left"/>
    </w:lvl>
    <w:lvl w:ilvl="5" w:tplc="70DC1B3C">
      <w:numFmt w:val="decimal"/>
      <w:lvlText w:val=""/>
      <w:lvlJc w:val="left"/>
    </w:lvl>
    <w:lvl w:ilvl="6" w:tplc="4B56A012">
      <w:numFmt w:val="decimal"/>
      <w:lvlText w:val=""/>
      <w:lvlJc w:val="left"/>
    </w:lvl>
    <w:lvl w:ilvl="7" w:tplc="479A4B66">
      <w:numFmt w:val="decimal"/>
      <w:lvlText w:val=""/>
      <w:lvlJc w:val="left"/>
    </w:lvl>
    <w:lvl w:ilvl="8" w:tplc="EBB64B80">
      <w:numFmt w:val="decimal"/>
      <w:lvlText w:val=""/>
      <w:lvlJc w:val="left"/>
    </w:lvl>
  </w:abstractNum>
  <w:abstractNum w:abstractNumId="24" w15:restartNumberingAfterBreak="0">
    <w:nsid w:val="0000590E"/>
    <w:multiLevelType w:val="hybridMultilevel"/>
    <w:tmpl w:val="FD4C1924"/>
    <w:lvl w:ilvl="0" w:tplc="E918FD5C">
      <w:start w:val="3"/>
      <w:numFmt w:val="decimal"/>
      <w:lvlText w:val="%1."/>
      <w:lvlJc w:val="left"/>
    </w:lvl>
    <w:lvl w:ilvl="1" w:tplc="668EEC04">
      <w:numFmt w:val="decimal"/>
      <w:lvlText w:val=""/>
      <w:lvlJc w:val="left"/>
    </w:lvl>
    <w:lvl w:ilvl="2" w:tplc="E6D28BFA">
      <w:numFmt w:val="decimal"/>
      <w:lvlText w:val=""/>
      <w:lvlJc w:val="left"/>
    </w:lvl>
    <w:lvl w:ilvl="3" w:tplc="9514A5A2">
      <w:numFmt w:val="decimal"/>
      <w:lvlText w:val=""/>
      <w:lvlJc w:val="left"/>
    </w:lvl>
    <w:lvl w:ilvl="4" w:tplc="B580A678">
      <w:numFmt w:val="decimal"/>
      <w:lvlText w:val=""/>
      <w:lvlJc w:val="left"/>
    </w:lvl>
    <w:lvl w:ilvl="5" w:tplc="BCF81134">
      <w:numFmt w:val="decimal"/>
      <w:lvlText w:val=""/>
      <w:lvlJc w:val="left"/>
    </w:lvl>
    <w:lvl w:ilvl="6" w:tplc="6FEADC30">
      <w:numFmt w:val="decimal"/>
      <w:lvlText w:val=""/>
      <w:lvlJc w:val="left"/>
    </w:lvl>
    <w:lvl w:ilvl="7" w:tplc="C1127CF6">
      <w:numFmt w:val="decimal"/>
      <w:lvlText w:val=""/>
      <w:lvlJc w:val="left"/>
    </w:lvl>
    <w:lvl w:ilvl="8" w:tplc="90966F32">
      <w:numFmt w:val="decimal"/>
      <w:lvlText w:val=""/>
      <w:lvlJc w:val="left"/>
    </w:lvl>
  </w:abstractNum>
  <w:abstractNum w:abstractNumId="25" w15:restartNumberingAfterBreak="0">
    <w:nsid w:val="00005E9D"/>
    <w:multiLevelType w:val="hybridMultilevel"/>
    <w:tmpl w:val="C1B8395C"/>
    <w:lvl w:ilvl="0" w:tplc="CFC65BD2">
      <w:start w:val="1"/>
      <w:numFmt w:val="bullet"/>
      <w:lvlText w:val="-"/>
      <w:lvlJc w:val="left"/>
    </w:lvl>
    <w:lvl w:ilvl="1" w:tplc="1D300A92">
      <w:numFmt w:val="decimal"/>
      <w:lvlText w:val=""/>
      <w:lvlJc w:val="left"/>
    </w:lvl>
    <w:lvl w:ilvl="2" w:tplc="C28C0B9C">
      <w:numFmt w:val="decimal"/>
      <w:lvlText w:val=""/>
      <w:lvlJc w:val="left"/>
    </w:lvl>
    <w:lvl w:ilvl="3" w:tplc="AFE0C300">
      <w:numFmt w:val="decimal"/>
      <w:lvlText w:val=""/>
      <w:lvlJc w:val="left"/>
    </w:lvl>
    <w:lvl w:ilvl="4" w:tplc="7D303A06">
      <w:numFmt w:val="decimal"/>
      <w:lvlText w:val=""/>
      <w:lvlJc w:val="left"/>
    </w:lvl>
    <w:lvl w:ilvl="5" w:tplc="722EC3D8">
      <w:numFmt w:val="decimal"/>
      <w:lvlText w:val=""/>
      <w:lvlJc w:val="left"/>
    </w:lvl>
    <w:lvl w:ilvl="6" w:tplc="AA724688">
      <w:numFmt w:val="decimal"/>
      <w:lvlText w:val=""/>
      <w:lvlJc w:val="left"/>
    </w:lvl>
    <w:lvl w:ilvl="7" w:tplc="2D64DA32">
      <w:numFmt w:val="decimal"/>
      <w:lvlText w:val=""/>
      <w:lvlJc w:val="left"/>
    </w:lvl>
    <w:lvl w:ilvl="8" w:tplc="5080CA00">
      <w:numFmt w:val="decimal"/>
      <w:lvlText w:val=""/>
      <w:lvlJc w:val="left"/>
    </w:lvl>
  </w:abstractNum>
  <w:abstractNum w:abstractNumId="26" w15:restartNumberingAfterBreak="0">
    <w:nsid w:val="00006172"/>
    <w:multiLevelType w:val="hybridMultilevel"/>
    <w:tmpl w:val="C9C05140"/>
    <w:lvl w:ilvl="0" w:tplc="5314B97A">
      <w:start w:val="1"/>
      <w:numFmt w:val="bullet"/>
      <w:lvlText w:val="о"/>
      <w:lvlJc w:val="left"/>
    </w:lvl>
    <w:lvl w:ilvl="1" w:tplc="12CA1352">
      <w:start w:val="1"/>
      <w:numFmt w:val="bullet"/>
      <w:lvlText w:val="-"/>
      <w:lvlJc w:val="left"/>
    </w:lvl>
    <w:lvl w:ilvl="2" w:tplc="7FF444C0">
      <w:numFmt w:val="decimal"/>
      <w:lvlText w:val=""/>
      <w:lvlJc w:val="left"/>
    </w:lvl>
    <w:lvl w:ilvl="3" w:tplc="DBC6C7BE">
      <w:numFmt w:val="decimal"/>
      <w:lvlText w:val=""/>
      <w:lvlJc w:val="left"/>
    </w:lvl>
    <w:lvl w:ilvl="4" w:tplc="3C9A497A">
      <w:numFmt w:val="decimal"/>
      <w:lvlText w:val=""/>
      <w:lvlJc w:val="left"/>
    </w:lvl>
    <w:lvl w:ilvl="5" w:tplc="26D89954">
      <w:numFmt w:val="decimal"/>
      <w:lvlText w:val=""/>
      <w:lvlJc w:val="left"/>
    </w:lvl>
    <w:lvl w:ilvl="6" w:tplc="ABE4E4DE">
      <w:numFmt w:val="decimal"/>
      <w:lvlText w:val=""/>
      <w:lvlJc w:val="left"/>
    </w:lvl>
    <w:lvl w:ilvl="7" w:tplc="B2D6484A">
      <w:numFmt w:val="decimal"/>
      <w:lvlText w:val=""/>
      <w:lvlJc w:val="left"/>
    </w:lvl>
    <w:lvl w:ilvl="8" w:tplc="AA1A52E6">
      <w:numFmt w:val="decimal"/>
      <w:lvlText w:val=""/>
      <w:lvlJc w:val="left"/>
    </w:lvl>
  </w:abstractNum>
  <w:abstractNum w:abstractNumId="27" w15:restartNumberingAfterBreak="0">
    <w:nsid w:val="00006B72"/>
    <w:multiLevelType w:val="hybridMultilevel"/>
    <w:tmpl w:val="B57842FE"/>
    <w:lvl w:ilvl="0" w:tplc="5BBA6EE8">
      <w:start w:val="1"/>
      <w:numFmt w:val="bullet"/>
      <w:lvlText w:val="-"/>
      <w:lvlJc w:val="left"/>
    </w:lvl>
    <w:lvl w:ilvl="1" w:tplc="1F0C77C0">
      <w:numFmt w:val="decimal"/>
      <w:lvlText w:val=""/>
      <w:lvlJc w:val="left"/>
    </w:lvl>
    <w:lvl w:ilvl="2" w:tplc="95B4C358">
      <w:numFmt w:val="decimal"/>
      <w:lvlText w:val=""/>
      <w:lvlJc w:val="left"/>
    </w:lvl>
    <w:lvl w:ilvl="3" w:tplc="B76E7A04">
      <w:numFmt w:val="decimal"/>
      <w:lvlText w:val=""/>
      <w:lvlJc w:val="left"/>
    </w:lvl>
    <w:lvl w:ilvl="4" w:tplc="6BD2BE5A">
      <w:numFmt w:val="decimal"/>
      <w:lvlText w:val=""/>
      <w:lvlJc w:val="left"/>
    </w:lvl>
    <w:lvl w:ilvl="5" w:tplc="319EDD2A">
      <w:numFmt w:val="decimal"/>
      <w:lvlText w:val=""/>
      <w:lvlJc w:val="left"/>
    </w:lvl>
    <w:lvl w:ilvl="6" w:tplc="279CD4F0">
      <w:numFmt w:val="decimal"/>
      <w:lvlText w:val=""/>
      <w:lvlJc w:val="left"/>
    </w:lvl>
    <w:lvl w:ilvl="7" w:tplc="AA3C4494">
      <w:numFmt w:val="decimal"/>
      <w:lvlText w:val=""/>
      <w:lvlJc w:val="left"/>
    </w:lvl>
    <w:lvl w:ilvl="8" w:tplc="31862DCA">
      <w:numFmt w:val="decimal"/>
      <w:lvlText w:val=""/>
      <w:lvlJc w:val="left"/>
    </w:lvl>
  </w:abstractNum>
  <w:abstractNum w:abstractNumId="28" w15:restartNumberingAfterBreak="0">
    <w:nsid w:val="00006BCB"/>
    <w:multiLevelType w:val="hybridMultilevel"/>
    <w:tmpl w:val="836E71DC"/>
    <w:lvl w:ilvl="0" w:tplc="82546F0A">
      <w:start w:val="1"/>
      <w:numFmt w:val="bullet"/>
      <w:lvlText w:val="В"/>
      <w:lvlJc w:val="left"/>
    </w:lvl>
    <w:lvl w:ilvl="1" w:tplc="670E0DA0">
      <w:numFmt w:val="decimal"/>
      <w:lvlText w:val=""/>
      <w:lvlJc w:val="left"/>
    </w:lvl>
    <w:lvl w:ilvl="2" w:tplc="1C94CF5C">
      <w:numFmt w:val="decimal"/>
      <w:lvlText w:val=""/>
      <w:lvlJc w:val="left"/>
    </w:lvl>
    <w:lvl w:ilvl="3" w:tplc="73249B5A">
      <w:numFmt w:val="decimal"/>
      <w:lvlText w:val=""/>
      <w:lvlJc w:val="left"/>
    </w:lvl>
    <w:lvl w:ilvl="4" w:tplc="4E160348">
      <w:numFmt w:val="decimal"/>
      <w:lvlText w:val=""/>
      <w:lvlJc w:val="left"/>
    </w:lvl>
    <w:lvl w:ilvl="5" w:tplc="37A2B7CE">
      <w:numFmt w:val="decimal"/>
      <w:lvlText w:val=""/>
      <w:lvlJc w:val="left"/>
    </w:lvl>
    <w:lvl w:ilvl="6" w:tplc="0512DD2A">
      <w:numFmt w:val="decimal"/>
      <w:lvlText w:val=""/>
      <w:lvlJc w:val="left"/>
    </w:lvl>
    <w:lvl w:ilvl="7" w:tplc="0FA8EF50">
      <w:numFmt w:val="decimal"/>
      <w:lvlText w:val=""/>
      <w:lvlJc w:val="left"/>
    </w:lvl>
    <w:lvl w:ilvl="8" w:tplc="5750005E">
      <w:numFmt w:val="decimal"/>
      <w:lvlText w:val=""/>
      <w:lvlJc w:val="left"/>
    </w:lvl>
  </w:abstractNum>
  <w:abstractNum w:abstractNumId="29" w15:restartNumberingAfterBreak="0">
    <w:nsid w:val="00006BE8"/>
    <w:multiLevelType w:val="hybridMultilevel"/>
    <w:tmpl w:val="80941410"/>
    <w:lvl w:ilvl="0" w:tplc="2612C964">
      <w:start w:val="1"/>
      <w:numFmt w:val="bullet"/>
      <w:lvlText w:val="•"/>
      <w:lvlJc w:val="left"/>
    </w:lvl>
    <w:lvl w:ilvl="1" w:tplc="BDEA2F4E">
      <w:numFmt w:val="decimal"/>
      <w:lvlText w:val=""/>
      <w:lvlJc w:val="left"/>
    </w:lvl>
    <w:lvl w:ilvl="2" w:tplc="2BE8AE96">
      <w:numFmt w:val="decimal"/>
      <w:lvlText w:val=""/>
      <w:lvlJc w:val="left"/>
    </w:lvl>
    <w:lvl w:ilvl="3" w:tplc="1CC4CE2E">
      <w:numFmt w:val="decimal"/>
      <w:lvlText w:val=""/>
      <w:lvlJc w:val="left"/>
    </w:lvl>
    <w:lvl w:ilvl="4" w:tplc="658C024E">
      <w:numFmt w:val="decimal"/>
      <w:lvlText w:val=""/>
      <w:lvlJc w:val="left"/>
    </w:lvl>
    <w:lvl w:ilvl="5" w:tplc="A54864F6">
      <w:numFmt w:val="decimal"/>
      <w:lvlText w:val=""/>
      <w:lvlJc w:val="left"/>
    </w:lvl>
    <w:lvl w:ilvl="6" w:tplc="98CAFB04">
      <w:numFmt w:val="decimal"/>
      <w:lvlText w:val=""/>
      <w:lvlJc w:val="left"/>
    </w:lvl>
    <w:lvl w:ilvl="7" w:tplc="58540824">
      <w:numFmt w:val="decimal"/>
      <w:lvlText w:val=""/>
      <w:lvlJc w:val="left"/>
    </w:lvl>
    <w:lvl w:ilvl="8" w:tplc="C11AA730">
      <w:numFmt w:val="decimal"/>
      <w:lvlText w:val=""/>
      <w:lvlJc w:val="left"/>
    </w:lvl>
  </w:abstractNum>
  <w:abstractNum w:abstractNumId="30" w15:restartNumberingAfterBreak="0">
    <w:nsid w:val="000071F0"/>
    <w:multiLevelType w:val="hybridMultilevel"/>
    <w:tmpl w:val="6EC046F2"/>
    <w:lvl w:ilvl="0" w:tplc="0CE64C2E">
      <w:start w:val="1"/>
      <w:numFmt w:val="bullet"/>
      <w:lvlText w:val="-"/>
      <w:lvlJc w:val="left"/>
    </w:lvl>
    <w:lvl w:ilvl="1" w:tplc="D8C0DD46">
      <w:numFmt w:val="decimal"/>
      <w:lvlText w:val=""/>
      <w:lvlJc w:val="left"/>
    </w:lvl>
    <w:lvl w:ilvl="2" w:tplc="4A9A4AD6">
      <w:numFmt w:val="decimal"/>
      <w:lvlText w:val=""/>
      <w:lvlJc w:val="left"/>
    </w:lvl>
    <w:lvl w:ilvl="3" w:tplc="7A56C3EA">
      <w:numFmt w:val="decimal"/>
      <w:lvlText w:val=""/>
      <w:lvlJc w:val="left"/>
    </w:lvl>
    <w:lvl w:ilvl="4" w:tplc="5CAEF63C">
      <w:numFmt w:val="decimal"/>
      <w:lvlText w:val=""/>
      <w:lvlJc w:val="left"/>
    </w:lvl>
    <w:lvl w:ilvl="5" w:tplc="0756ED36">
      <w:numFmt w:val="decimal"/>
      <w:lvlText w:val=""/>
      <w:lvlJc w:val="left"/>
    </w:lvl>
    <w:lvl w:ilvl="6" w:tplc="D500F8CE">
      <w:numFmt w:val="decimal"/>
      <w:lvlText w:val=""/>
      <w:lvlJc w:val="left"/>
    </w:lvl>
    <w:lvl w:ilvl="7" w:tplc="979E04BE">
      <w:numFmt w:val="decimal"/>
      <w:lvlText w:val=""/>
      <w:lvlJc w:val="left"/>
    </w:lvl>
    <w:lvl w:ilvl="8" w:tplc="31E0AFDE">
      <w:numFmt w:val="decimal"/>
      <w:lvlText w:val=""/>
      <w:lvlJc w:val="left"/>
    </w:lvl>
  </w:abstractNum>
  <w:abstractNum w:abstractNumId="31" w15:restartNumberingAfterBreak="0">
    <w:nsid w:val="0000765F"/>
    <w:multiLevelType w:val="hybridMultilevel"/>
    <w:tmpl w:val="3280D95C"/>
    <w:lvl w:ilvl="0" w:tplc="2C982600">
      <w:start w:val="4"/>
      <w:numFmt w:val="decimal"/>
      <w:lvlText w:val="%1."/>
      <w:lvlJc w:val="left"/>
    </w:lvl>
    <w:lvl w:ilvl="1" w:tplc="57921368">
      <w:numFmt w:val="decimal"/>
      <w:lvlText w:val=""/>
      <w:lvlJc w:val="left"/>
    </w:lvl>
    <w:lvl w:ilvl="2" w:tplc="00D08592">
      <w:numFmt w:val="decimal"/>
      <w:lvlText w:val=""/>
      <w:lvlJc w:val="left"/>
    </w:lvl>
    <w:lvl w:ilvl="3" w:tplc="AB660B80">
      <w:numFmt w:val="decimal"/>
      <w:lvlText w:val=""/>
      <w:lvlJc w:val="left"/>
    </w:lvl>
    <w:lvl w:ilvl="4" w:tplc="9C6A157E">
      <w:numFmt w:val="decimal"/>
      <w:lvlText w:val=""/>
      <w:lvlJc w:val="left"/>
    </w:lvl>
    <w:lvl w:ilvl="5" w:tplc="F0E65A2A">
      <w:numFmt w:val="decimal"/>
      <w:lvlText w:val=""/>
      <w:lvlJc w:val="left"/>
    </w:lvl>
    <w:lvl w:ilvl="6" w:tplc="729C60E4">
      <w:numFmt w:val="decimal"/>
      <w:lvlText w:val=""/>
      <w:lvlJc w:val="left"/>
    </w:lvl>
    <w:lvl w:ilvl="7" w:tplc="6A8C09BE">
      <w:numFmt w:val="decimal"/>
      <w:lvlText w:val=""/>
      <w:lvlJc w:val="left"/>
    </w:lvl>
    <w:lvl w:ilvl="8" w:tplc="303CF2E2">
      <w:numFmt w:val="decimal"/>
      <w:lvlText w:val=""/>
      <w:lvlJc w:val="left"/>
    </w:lvl>
  </w:abstractNum>
  <w:abstractNum w:abstractNumId="32" w15:restartNumberingAfterBreak="0">
    <w:nsid w:val="00007B44"/>
    <w:multiLevelType w:val="hybridMultilevel"/>
    <w:tmpl w:val="94864740"/>
    <w:lvl w:ilvl="0" w:tplc="C014402A">
      <w:start w:val="2"/>
      <w:numFmt w:val="decimal"/>
      <w:lvlText w:val="%1."/>
      <w:lvlJc w:val="left"/>
    </w:lvl>
    <w:lvl w:ilvl="1" w:tplc="F0D82D52">
      <w:numFmt w:val="decimal"/>
      <w:lvlText w:val=""/>
      <w:lvlJc w:val="left"/>
    </w:lvl>
    <w:lvl w:ilvl="2" w:tplc="14E027C0">
      <w:numFmt w:val="decimal"/>
      <w:lvlText w:val=""/>
      <w:lvlJc w:val="left"/>
    </w:lvl>
    <w:lvl w:ilvl="3" w:tplc="4FE0AF40">
      <w:numFmt w:val="decimal"/>
      <w:lvlText w:val=""/>
      <w:lvlJc w:val="left"/>
    </w:lvl>
    <w:lvl w:ilvl="4" w:tplc="97E83FFE">
      <w:numFmt w:val="decimal"/>
      <w:lvlText w:val=""/>
      <w:lvlJc w:val="left"/>
    </w:lvl>
    <w:lvl w:ilvl="5" w:tplc="6F546AF4">
      <w:numFmt w:val="decimal"/>
      <w:lvlText w:val=""/>
      <w:lvlJc w:val="left"/>
    </w:lvl>
    <w:lvl w:ilvl="6" w:tplc="B0C4DB98">
      <w:numFmt w:val="decimal"/>
      <w:lvlText w:val=""/>
      <w:lvlJc w:val="left"/>
    </w:lvl>
    <w:lvl w:ilvl="7" w:tplc="15F47CB8">
      <w:numFmt w:val="decimal"/>
      <w:lvlText w:val=""/>
      <w:lvlJc w:val="left"/>
    </w:lvl>
    <w:lvl w:ilvl="8" w:tplc="10EA613E">
      <w:numFmt w:val="decimal"/>
      <w:lvlText w:val=""/>
      <w:lvlJc w:val="left"/>
    </w:lvl>
  </w:abstractNum>
  <w:abstractNum w:abstractNumId="33" w15:restartNumberingAfterBreak="0">
    <w:nsid w:val="00007DD1"/>
    <w:multiLevelType w:val="hybridMultilevel"/>
    <w:tmpl w:val="63E80F6E"/>
    <w:lvl w:ilvl="0" w:tplc="37CE2DB8">
      <w:start w:val="1"/>
      <w:numFmt w:val="bullet"/>
      <w:lvlText w:val="К"/>
      <w:lvlJc w:val="left"/>
    </w:lvl>
    <w:lvl w:ilvl="1" w:tplc="5DCA8954">
      <w:numFmt w:val="decimal"/>
      <w:lvlText w:val=""/>
      <w:lvlJc w:val="left"/>
    </w:lvl>
    <w:lvl w:ilvl="2" w:tplc="ECE8004C">
      <w:numFmt w:val="decimal"/>
      <w:lvlText w:val=""/>
      <w:lvlJc w:val="left"/>
    </w:lvl>
    <w:lvl w:ilvl="3" w:tplc="CF02210E">
      <w:numFmt w:val="decimal"/>
      <w:lvlText w:val=""/>
      <w:lvlJc w:val="left"/>
    </w:lvl>
    <w:lvl w:ilvl="4" w:tplc="95E27672">
      <w:numFmt w:val="decimal"/>
      <w:lvlText w:val=""/>
      <w:lvlJc w:val="left"/>
    </w:lvl>
    <w:lvl w:ilvl="5" w:tplc="7C787DBE">
      <w:numFmt w:val="decimal"/>
      <w:lvlText w:val=""/>
      <w:lvlJc w:val="left"/>
    </w:lvl>
    <w:lvl w:ilvl="6" w:tplc="429CBCB0">
      <w:numFmt w:val="decimal"/>
      <w:lvlText w:val=""/>
      <w:lvlJc w:val="left"/>
    </w:lvl>
    <w:lvl w:ilvl="7" w:tplc="4E64C07C">
      <w:numFmt w:val="decimal"/>
      <w:lvlText w:val=""/>
      <w:lvlJc w:val="left"/>
    </w:lvl>
    <w:lvl w:ilvl="8" w:tplc="D99CB524">
      <w:numFmt w:val="decimal"/>
      <w:lvlText w:val=""/>
      <w:lvlJc w:val="left"/>
    </w:lvl>
  </w:abstractNum>
  <w:abstractNum w:abstractNumId="34" w15:restartNumberingAfterBreak="0">
    <w:nsid w:val="00007F4F"/>
    <w:multiLevelType w:val="hybridMultilevel"/>
    <w:tmpl w:val="502C3DF2"/>
    <w:lvl w:ilvl="0" w:tplc="FB28D9F6">
      <w:start w:val="1"/>
      <w:numFmt w:val="bullet"/>
      <w:lvlText w:val="-"/>
      <w:lvlJc w:val="left"/>
    </w:lvl>
    <w:lvl w:ilvl="1" w:tplc="4A08A0D2">
      <w:numFmt w:val="decimal"/>
      <w:lvlText w:val=""/>
      <w:lvlJc w:val="left"/>
    </w:lvl>
    <w:lvl w:ilvl="2" w:tplc="178489CA">
      <w:numFmt w:val="decimal"/>
      <w:lvlText w:val=""/>
      <w:lvlJc w:val="left"/>
    </w:lvl>
    <w:lvl w:ilvl="3" w:tplc="7FCC45B8">
      <w:numFmt w:val="decimal"/>
      <w:lvlText w:val=""/>
      <w:lvlJc w:val="left"/>
    </w:lvl>
    <w:lvl w:ilvl="4" w:tplc="FF342030">
      <w:numFmt w:val="decimal"/>
      <w:lvlText w:val=""/>
      <w:lvlJc w:val="left"/>
    </w:lvl>
    <w:lvl w:ilvl="5" w:tplc="3B1E4E9A">
      <w:numFmt w:val="decimal"/>
      <w:lvlText w:val=""/>
      <w:lvlJc w:val="left"/>
    </w:lvl>
    <w:lvl w:ilvl="6" w:tplc="BD74B24E">
      <w:numFmt w:val="decimal"/>
      <w:lvlText w:val=""/>
      <w:lvlJc w:val="left"/>
    </w:lvl>
    <w:lvl w:ilvl="7" w:tplc="D73E11D4">
      <w:numFmt w:val="decimal"/>
      <w:lvlText w:val=""/>
      <w:lvlJc w:val="left"/>
    </w:lvl>
    <w:lvl w:ilvl="8" w:tplc="4F1A3268">
      <w:numFmt w:val="decimal"/>
      <w:lvlText w:val=""/>
      <w:lvlJc w:val="left"/>
    </w:lvl>
  </w:abstractNum>
  <w:abstractNum w:abstractNumId="35" w15:restartNumberingAfterBreak="0">
    <w:nsid w:val="051D655D"/>
    <w:multiLevelType w:val="hybridMultilevel"/>
    <w:tmpl w:val="D99CD1CA"/>
    <w:lvl w:ilvl="0" w:tplc="C78487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08136614"/>
    <w:multiLevelType w:val="multilevel"/>
    <w:tmpl w:val="ACFE0A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37" w15:restartNumberingAfterBreak="0">
    <w:nsid w:val="0EFD3CE1"/>
    <w:multiLevelType w:val="multilevel"/>
    <w:tmpl w:val="9970E87C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425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505"/>
        </w:tabs>
        <w:ind w:left="1505" w:hanging="425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17C87DDB"/>
    <w:multiLevelType w:val="hybridMultilevel"/>
    <w:tmpl w:val="D55CEA8E"/>
    <w:lvl w:ilvl="0" w:tplc="B8C262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295CCF"/>
    <w:multiLevelType w:val="multilevel"/>
    <w:tmpl w:val="E8385F48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0" w15:restartNumberingAfterBreak="0">
    <w:nsid w:val="213A7332"/>
    <w:multiLevelType w:val="hybridMultilevel"/>
    <w:tmpl w:val="3E9E9F7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27ED5D29"/>
    <w:multiLevelType w:val="hybridMultilevel"/>
    <w:tmpl w:val="71F8CF90"/>
    <w:lvl w:ilvl="0" w:tplc="48F2E790">
      <w:numFmt w:val="bullet"/>
      <w:lvlText w:val="•"/>
      <w:lvlJc w:val="left"/>
      <w:pPr>
        <w:ind w:left="119" w:hanging="12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3BB613FE">
      <w:numFmt w:val="bullet"/>
      <w:lvlText w:val="•"/>
      <w:lvlJc w:val="left"/>
      <w:pPr>
        <w:ind w:left="396" w:hanging="120"/>
      </w:pPr>
      <w:rPr>
        <w:rFonts w:hint="default"/>
        <w:lang w:val="ru-RU" w:eastAsia="ru-RU" w:bidi="ru-RU"/>
      </w:rPr>
    </w:lvl>
    <w:lvl w:ilvl="2" w:tplc="3D927BE4">
      <w:numFmt w:val="bullet"/>
      <w:lvlText w:val="•"/>
      <w:lvlJc w:val="left"/>
      <w:pPr>
        <w:ind w:left="673" w:hanging="120"/>
      </w:pPr>
      <w:rPr>
        <w:rFonts w:hint="default"/>
        <w:lang w:val="ru-RU" w:eastAsia="ru-RU" w:bidi="ru-RU"/>
      </w:rPr>
    </w:lvl>
    <w:lvl w:ilvl="3" w:tplc="7BBEACC8">
      <w:numFmt w:val="bullet"/>
      <w:lvlText w:val="•"/>
      <w:lvlJc w:val="left"/>
      <w:pPr>
        <w:ind w:left="949" w:hanging="120"/>
      </w:pPr>
      <w:rPr>
        <w:rFonts w:hint="default"/>
        <w:lang w:val="ru-RU" w:eastAsia="ru-RU" w:bidi="ru-RU"/>
      </w:rPr>
    </w:lvl>
    <w:lvl w:ilvl="4" w:tplc="F62A59C4">
      <w:numFmt w:val="bullet"/>
      <w:lvlText w:val="•"/>
      <w:lvlJc w:val="left"/>
      <w:pPr>
        <w:ind w:left="1226" w:hanging="120"/>
      </w:pPr>
      <w:rPr>
        <w:rFonts w:hint="default"/>
        <w:lang w:val="ru-RU" w:eastAsia="ru-RU" w:bidi="ru-RU"/>
      </w:rPr>
    </w:lvl>
    <w:lvl w:ilvl="5" w:tplc="44A25270">
      <w:numFmt w:val="bullet"/>
      <w:lvlText w:val="•"/>
      <w:lvlJc w:val="left"/>
      <w:pPr>
        <w:ind w:left="1502" w:hanging="120"/>
      </w:pPr>
      <w:rPr>
        <w:rFonts w:hint="default"/>
        <w:lang w:val="ru-RU" w:eastAsia="ru-RU" w:bidi="ru-RU"/>
      </w:rPr>
    </w:lvl>
    <w:lvl w:ilvl="6" w:tplc="2124DC04">
      <w:numFmt w:val="bullet"/>
      <w:lvlText w:val="•"/>
      <w:lvlJc w:val="left"/>
      <w:pPr>
        <w:ind w:left="1779" w:hanging="120"/>
      </w:pPr>
      <w:rPr>
        <w:rFonts w:hint="default"/>
        <w:lang w:val="ru-RU" w:eastAsia="ru-RU" w:bidi="ru-RU"/>
      </w:rPr>
    </w:lvl>
    <w:lvl w:ilvl="7" w:tplc="4616076E">
      <w:numFmt w:val="bullet"/>
      <w:lvlText w:val="•"/>
      <w:lvlJc w:val="left"/>
      <w:pPr>
        <w:ind w:left="2055" w:hanging="120"/>
      </w:pPr>
      <w:rPr>
        <w:rFonts w:hint="default"/>
        <w:lang w:val="ru-RU" w:eastAsia="ru-RU" w:bidi="ru-RU"/>
      </w:rPr>
    </w:lvl>
    <w:lvl w:ilvl="8" w:tplc="6298BB6A">
      <w:numFmt w:val="bullet"/>
      <w:lvlText w:val="•"/>
      <w:lvlJc w:val="left"/>
      <w:pPr>
        <w:ind w:left="2332" w:hanging="120"/>
      </w:pPr>
      <w:rPr>
        <w:rFonts w:hint="default"/>
        <w:lang w:val="ru-RU" w:eastAsia="ru-RU" w:bidi="ru-RU"/>
      </w:rPr>
    </w:lvl>
  </w:abstractNum>
  <w:abstractNum w:abstractNumId="42" w15:restartNumberingAfterBreak="0">
    <w:nsid w:val="2A6D4DF3"/>
    <w:multiLevelType w:val="hybridMultilevel"/>
    <w:tmpl w:val="A5309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940C9D"/>
    <w:multiLevelType w:val="hybridMultilevel"/>
    <w:tmpl w:val="20C8F8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2E313EE9"/>
    <w:multiLevelType w:val="multilevel"/>
    <w:tmpl w:val="DDDC014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5" w15:restartNumberingAfterBreak="0">
    <w:nsid w:val="37241D3E"/>
    <w:multiLevelType w:val="multilevel"/>
    <w:tmpl w:val="F5A8D2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D790C9A"/>
    <w:multiLevelType w:val="multilevel"/>
    <w:tmpl w:val="439401B4"/>
    <w:lvl w:ilvl="0">
      <w:start w:val="1"/>
      <w:numFmt w:val="decimal"/>
      <w:lvlText w:val="%1)"/>
      <w:lvlJc w:val="left"/>
      <w:pPr>
        <w:tabs>
          <w:tab w:val="num" w:pos="1843"/>
        </w:tabs>
        <w:ind w:left="1843" w:hanging="4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7" w15:restartNumberingAfterBreak="0">
    <w:nsid w:val="57E11E21"/>
    <w:multiLevelType w:val="multilevel"/>
    <w:tmpl w:val="2DEAE7A6"/>
    <w:lvl w:ilvl="0">
      <w:start w:val="1"/>
      <w:numFmt w:val="decimal"/>
      <w:pStyle w:val="1"/>
      <w:lvlText w:val="%1"/>
      <w:lvlJc w:val="left"/>
      <w:pPr>
        <w:tabs>
          <w:tab w:val="num" w:pos="1212"/>
        </w:tabs>
        <w:ind w:left="1153" w:hanging="301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4639" w:hanging="4071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6844" w:hanging="166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23"/>
        </w:tabs>
        <w:ind w:left="61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83"/>
        </w:tabs>
        <w:ind w:left="66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03"/>
        </w:tabs>
        <w:ind w:left="71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23"/>
        </w:tabs>
        <w:ind w:left="77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83"/>
        </w:tabs>
        <w:ind w:left="82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3"/>
        </w:tabs>
        <w:ind w:left="8783" w:hanging="1440"/>
      </w:pPr>
      <w:rPr>
        <w:rFonts w:hint="default"/>
      </w:rPr>
    </w:lvl>
  </w:abstractNum>
  <w:abstractNum w:abstractNumId="48" w15:restartNumberingAfterBreak="0">
    <w:nsid w:val="59833D6F"/>
    <w:multiLevelType w:val="hybridMultilevel"/>
    <w:tmpl w:val="23F86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886D5C"/>
    <w:multiLevelType w:val="hybridMultilevel"/>
    <w:tmpl w:val="592E92FA"/>
    <w:lvl w:ilvl="0" w:tplc="8BBAD1B4">
      <w:numFmt w:val="bullet"/>
      <w:lvlText w:val="◦"/>
      <w:lvlJc w:val="left"/>
      <w:pPr>
        <w:ind w:left="119" w:hanging="12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3E8A0C2">
      <w:numFmt w:val="bullet"/>
      <w:lvlText w:val="•"/>
      <w:lvlJc w:val="left"/>
      <w:pPr>
        <w:ind w:left="396" w:hanging="120"/>
      </w:pPr>
      <w:rPr>
        <w:rFonts w:hint="default"/>
        <w:lang w:val="ru-RU" w:eastAsia="ru-RU" w:bidi="ru-RU"/>
      </w:rPr>
    </w:lvl>
    <w:lvl w:ilvl="2" w:tplc="A9B047B0">
      <w:numFmt w:val="bullet"/>
      <w:lvlText w:val="•"/>
      <w:lvlJc w:val="left"/>
      <w:pPr>
        <w:ind w:left="673" w:hanging="120"/>
      </w:pPr>
      <w:rPr>
        <w:rFonts w:hint="default"/>
        <w:lang w:val="ru-RU" w:eastAsia="ru-RU" w:bidi="ru-RU"/>
      </w:rPr>
    </w:lvl>
    <w:lvl w:ilvl="3" w:tplc="963E759A">
      <w:numFmt w:val="bullet"/>
      <w:lvlText w:val="•"/>
      <w:lvlJc w:val="left"/>
      <w:pPr>
        <w:ind w:left="949" w:hanging="120"/>
      </w:pPr>
      <w:rPr>
        <w:rFonts w:hint="default"/>
        <w:lang w:val="ru-RU" w:eastAsia="ru-RU" w:bidi="ru-RU"/>
      </w:rPr>
    </w:lvl>
    <w:lvl w:ilvl="4" w:tplc="10BA0B16">
      <w:numFmt w:val="bullet"/>
      <w:lvlText w:val="•"/>
      <w:lvlJc w:val="left"/>
      <w:pPr>
        <w:ind w:left="1226" w:hanging="120"/>
      </w:pPr>
      <w:rPr>
        <w:rFonts w:hint="default"/>
        <w:lang w:val="ru-RU" w:eastAsia="ru-RU" w:bidi="ru-RU"/>
      </w:rPr>
    </w:lvl>
    <w:lvl w:ilvl="5" w:tplc="9D64B314">
      <w:numFmt w:val="bullet"/>
      <w:lvlText w:val="•"/>
      <w:lvlJc w:val="left"/>
      <w:pPr>
        <w:ind w:left="1502" w:hanging="120"/>
      </w:pPr>
      <w:rPr>
        <w:rFonts w:hint="default"/>
        <w:lang w:val="ru-RU" w:eastAsia="ru-RU" w:bidi="ru-RU"/>
      </w:rPr>
    </w:lvl>
    <w:lvl w:ilvl="6" w:tplc="7ED2A44E">
      <w:numFmt w:val="bullet"/>
      <w:lvlText w:val="•"/>
      <w:lvlJc w:val="left"/>
      <w:pPr>
        <w:ind w:left="1779" w:hanging="120"/>
      </w:pPr>
      <w:rPr>
        <w:rFonts w:hint="default"/>
        <w:lang w:val="ru-RU" w:eastAsia="ru-RU" w:bidi="ru-RU"/>
      </w:rPr>
    </w:lvl>
    <w:lvl w:ilvl="7" w:tplc="EB1C3482">
      <w:numFmt w:val="bullet"/>
      <w:lvlText w:val="•"/>
      <w:lvlJc w:val="left"/>
      <w:pPr>
        <w:ind w:left="2055" w:hanging="120"/>
      </w:pPr>
      <w:rPr>
        <w:rFonts w:hint="default"/>
        <w:lang w:val="ru-RU" w:eastAsia="ru-RU" w:bidi="ru-RU"/>
      </w:rPr>
    </w:lvl>
    <w:lvl w:ilvl="8" w:tplc="D69EE6BC">
      <w:numFmt w:val="bullet"/>
      <w:lvlText w:val="•"/>
      <w:lvlJc w:val="left"/>
      <w:pPr>
        <w:ind w:left="2332" w:hanging="120"/>
      </w:pPr>
      <w:rPr>
        <w:rFonts w:hint="default"/>
        <w:lang w:val="ru-RU" w:eastAsia="ru-RU" w:bidi="ru-RU"/>
      </w:rPr>
    </w:lvl>
  </w:abstractNum>
  <w:abstractNum w:abstractNumId="50" w15:restartNumberingAfterBreak="0">
    <w:nsid w:val="6B21298F"/>
    <w:multiLevelType w:val="multilevel"/>
    <w:tmpl w:val="1EEA4FD6"/>
    <w:lvl w:ilvl="0">
      <w:start w:val="1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3"/>
  </w:num>
  <w:num w:numId="3">
    <w:abstractNumId w:val="16"/>
  </w:num>
  <w:num w:numId="4">
    <w:abstractNumId w:val="11"/>
  </w:num>
  <w:num w:numId="5">
    <w:abstractNumId w:val="33"/>
  </w:num>
  <w:num w:numId="6">
    <w:abstractNumId w:val="12"/>
  </w:num>
  <w:num w:numId="7">
    <w:abstractNumId w:val="25"/>
  </w:num>
  <w:num w:numId="8">
    <w:abstractNumId w:val="20"/>
  </w:num>
  <w:num w:numId="9">
    <w:abstractNumId w:val="9"/>
  </w:num>
  <w:num w:numId="10">
    <w:abstractNumId w:val="26"/>
  </w:num>
  <w:num w:numId="11">
    <w:abstractNumId w:val="27"/>
  </w:num>
  <w:num w:numId="12">
    <w:abstractNumId w:val="15"/>
  </w:num>
  <w:num w:numId="13">
    <w:abstractNumId w:val="17"/>
  </w:num>
  <w:num w:numId="14">
    <w:abstractNumId w:val="30"/>
  </w:num>
  <w:num w:numId="15">
    <w:abstractNumId w:val="4"/>
  </w:num>
  <w:num w:numId="16">
    <w:abstractNumId w:val="34"/>
  </w:num>
  <w:num w:numId="17">
    <w:abstractNumId w:val="21"/>
  </w:num>
  <w:num w:numId="18">
    <w:abstractNumId w:val="19"/>
  </w:num>
  <w:num w:numId="19">
    <w:abstractNumId w:val="28"/>
  </w:num>
  <w:num w:numId="20">
    <w:abstractNumId w:val="49"/>
  </w:num>
  <w:num w:numId="21">
    <w:abstractNumId w:val="41"/>
  </w:num>
  <w:num w:numId="22">
    <w:abstractNumId w:val="44"/>
  </w:num>
  <w:num w:numId="23">
    <w:abstractNumId w:val="39"/>
  </w:num>
  <w:num w:numId="24">
    <w:abstractNumId w:val="46"/>
  </w:num>
  <w:num w:numId="25">
    <w:abstractNumId w:val="50"/>
  </w:num>
  <w:num w:numId="26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2"/>
  </w:num>
  <w:num w:numId="29">
    <w:abstractNumId w:val="24"/>
  </w:num>
  <w:num w:numId="30">
    <w:abstractNumId w:val="31"/>
  </w:num>
  <w:num w:numId="31">
    <w:abstractNumId w:val="7"/>
  </w:num>
  <w:num w:numId="32">
    <w:abstractNumId w:val="14"/>
  </w:num>
  <w:num w:numId="33">
    <w:abstractNumId w:val="6"/>
  </w:num>
  <w:num w:numId="34">
    <w:abstractNumId w:val="5"/>
  </w:num>
  <w:num w:numId="35">
    <w:abstractNumId w:val="8"/>
  </w:num>
  <w:num w:numId="36">
    <w:abstractNumId w:val="29"/>
  </w:num>
  <w:num w:numId="37">
    <w:abstractNumId w:val="22"/>
  </w:num>
  <w:num w:numId="38">
    <w:abstractNumId w:val="23"/>
  </w:num>
  <w:num w:numId="39">
    <w:abstractNumId w:val="10"/>
  </w:num>
  <w:num w:numId="40">
    <w:abstractNumId w:val="43"/>
  </w:num>
  <w:num w:numId="41">
    <w:abstractNumId w:val="35"/>
  </w:num>
  <w:num w:numId="42">
    <w:abstractNumId w:val="48"/>
  </w:num>
  <w:num w:numId="43">
    <w:abstractNumId w:val="42"/>
  </w:num>
  <w:num w:numId="44">
    <w:abstractNumId w:val="45"/>
  </w:num>
  <w:num w:numId="45">
    <w:abstractNumId w:val="38"/>
  </w:num>
  <w:num w:numId="46">
    <w:abstractNumId w:val="40"/>
  </w:num>
  <w:num w:numId="47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D0C"/>
    <w:rsid w:val="00000DD6"/>
    <w:rsid w:val="00002571"/>
    <w:rsid w:val="000047A8"/>
    <w:rsid w:val="000047F0"/>
    <w:rsid w:val="00011BFB"/>
    <w:rsid w:val="0001279E"/>
    <w:rsid w:val="00012F90"/>
    <w:rsid w:val="00013485"/>
    <w:rsid w:val="000137A0"/>
    <w:rsid w:val="00013C63"/>
    <w:rsid w:val="000167C8"/>
    <w:rsid w:val="000179FD"/>
    <w:rsid w:val="0002181A"/>
    <w:rsid w:val="00021A15"/>
    <w:rsid w:val="00022363"/>
    <w:rsid w:val="0002425E"/>
    <w:rsid w:val="00025DF5"/>
    <w:rsid w:val="00026A3B"/>
    <w:rsid w:val="00027B03"/>
    <w:rsid w:val="00027D95"/>
    <w:rsid w:val="0003196D"/>
    <w:rsid w:val="00031AB7"/>
    <w:rsid w:val="00031EE9"/>
    <w:rsid w:val="00032678"/>
    <w:rsid w:val="000354F7"/>
    <w:rsid w:val="00035AE1"/>
    <w:rsid w:val="00035E76"/>
    <w:rsid w:val="00036710"/>
    <w:rsid w:val="0003777C"/>
    <w:rsid w:val="0004042E"/>
    <w:rsid w:val="00040E24"/>
    <w:rsid w:val="00041A0E"/>
    <w:rsid w:val="0004394C"/>
    <w:rsid w:val="00045E0C"/>
    <w:rsid w:val="00046DF3"/>
    <w:rsid w:val="0004743D"/>
    <w:rsid w:val="00051053"/>
    <w:rsid w:val="00052A98"/>
    <w:rsid w:val="000533E5"/>
    <w:rsid w:val="00054646"/>
    <w:rsid w:val="00054AA7"/>
    <w:rsid w:val="00054B51"/>
    <w:rsid w:val="00055852"/>
    <w:rsid w:val="00057C98"/>
    <w:rsid w:val="00057F48"/>
    <w:rsid w:val="000613BA"/>
    <w:rsid w:val="00061BC8"/>
    <w:rsid w:val="000622B1"/>
    <w:rsid w:val="00062565"/>
    <w:rsid w:val="00062B77"/>
    <w:rsid w:val="000636FE"/>
    <w:rsid w:val="00064249"/>
    <w:rsid w:val="0006427E"/>
    <w:rsid w:val="0006579C"/>
    <w:rsid w:val="000668A9"/>
    <w:rsid w:val="00066F59"/>
    <w:rsid w:val="000712B1"/>
    <w:rsid w:val="00071503"/>
    <w:rsid w:val="000717FA"/>
    <w:rsid w:val="00071FF0"/>
    <w:rsid w:val="00073D42"/>
    <w:rsid w:val="000741F0"/>
    <w:rsid w:val="00075A46"/>
    <w:rsid w:val="000762A3"/>
    <w:rsid w:val="00076E6B"/>
    <w:rsid w:val="000808E1"/>
    <w:rsid w:val="00082484"/>
    <w:rsid w:val="000828F2"/>
    <w:rsid w:val="00082A77"/>
    <w:rsid w:val="00082B66"/>
    <w:rsid w:val="00083B4B"/>
    <w:rsid w:val="00083B84"/>
    <w:rsid w:val="0008431E"/>
    <w:rsid w:val="00086693"/>
    <w:rsid w:val="00091313"/>
    <w:rsid w:val="00092789"/>
    <w:rsid w:val="0009291C"/>
    <w:rsid w:val="00096443"/>
    <w:rsid w:val="0009681C"/>
    <w:rsid w:val="0009758D"/>
    <w:rsid w:val="00097F6F"/>
    <w:rsid w:val="000A0371"/>
    <w:rsid w:val="000A1205"/>
    <w:rsid w:val="000A2879"/>
    <w:rsid w:val="000A521B"/>
    <w:rsid w:val="000A64B7"/>
    <w:rsid w:val="000A6627"/>
    <w:rsid w:val="000A7D9E"/>
    <w:rsid w:val="000B1FB3"/>
    <w:rsid w:val="000B3F34"/>
    <w:rsid w:val="000B4014"/>
    <w:rsid w:val="000B4481"/>
    <w:rsid w:val="000B6B4C"/>
    <w:rsid w:val="000B6CAF"/>
    <w:rsid w:val="000B7693"/>
    <w:rsid w:val="000C0CC1"/>
    <w:rsid w:val="000C0DAE"/>
    <w:rsid w:val="000C48FF"/>
    <w:rsid w:val="000C62C5"/>
    <w:rsid w:val="000C79BF"/>
    <w:rsid w:val="000D05FB"/>
    <w:rsid w:val="000D2527"/>
    <w:rsid w:val="000D2822"/>
    <w:rsid w:val="000D29F8"/>
    <w:rsid w:val="000D3D28"/>
    <w:rsid w:val="000D3E18"/>
    <w:rsid w:val="000D3F26"/>
    <w:rsid w:val="000D44C8"/>
    <w:rsid w:val="000D639F"/>
    <w:rsid w:val="000D6A73"/>
    <w:rsid w:val="000E1111"/>
    <w:rsid w:val="000E14B9"/>
    <w:rsid w:val="000E3DFB"/>
    <w:rsid w:val="000E4CFB"/>
    <w:rsid w:val="000E5422"/>
    <w:rsid w:val="000E54D8"/>
    <w:rsid w:val="000E770E"/>
    <w:rsid w:val="000F0AD1"/>
    <w:rsid w:val="000F1418"/>
    <w:rsid w:val="000F2D86"/>
    <w:rsid w:val="000F31ED"/>
    <w:rsid w:val="000F3B17"/>
    <w:rsid w:val="000F4A73"/>
    <w:rsid w:val="000F4AB4"/>
    <w:rsid w:val="000F59D6"/>
    <w:rsid w:val="000F5A2D"/>
    <w:rsid w:val="000F5C07"/>
    <w:rsid w:val="000F5F05"/>
    <w:rsid w:val="000F6075"/>
    <w:rsid w:val="000F7966"/>
    <w:rsid w:val="0010150F"/>
    <w:rsid w:val="001018DB"/>
    <w:rsid w:val="00103814"/>
    <w:rsid w:val="001076D1"/>
    <w:rsid w:val="0010778D"/>
    <w:rsid w:val="00110641"/>
    <w:rsid w:val="00110CC5"/>
    <w:rsid w:val="00111DE9"/>
    <w:rsid w:val="0011236D"/>
    <w:rsid w:val="001149EF"/>
    <w:rsid w:val="00114E2C"/>
    <w:rsid w:val="00115B4F"/>
    <w:rsid w:val="0011643C"/>
    <w:rsid w:val="00116AE9"/>
    <w:rsid w:val="00117701"/>
    <w:rsid w:val="00117BC9"/>
    <w:rsid w:val="00117CE0"/>
    <w:rsid w:val="00117D2C"/>
    <w:rsid w:val="001205C5"/>
    <w:rsid w:val="00120EF4"/>
    <w:rsid w:val="00121482"/>
    <w:rsid w:val="0012153A"/>
    <w:rsid w:val="00121838"/>
    <w:rsid w:val="00122F72"/>
    <w:rsid w:val="00124833"/>
    <w:rsid w:val="001250FE"/>
    <w:rsid w:val="00125644"/>
    <w:rsid w:val="0012586F"/>
    <w:rsid w:val="001259A4"/>
    <w:rsid w:val="001268D1"/>
    <w:rsid w:val="00127320"/>
    <w:rsid w:val="0012760A"/>
    <w:rsid w:val="00130CBF"/>
    <w:rsid w:val="001310CA"/>
    <w:rsid w:val="00131ED2"/>
    <w:rsid w:val="0013226A"/>
    <w:rsid w:val="00133250"/>
    <w:rsid w:val="00133A82"/>
    <w:rsid w:val="00133B2B"/>
    <w:rsid w:val="00133FBB"/>
    <w:rsid w:val="00134119"/>
    <w:rsid w:val="00134B72"/>
    <w:rsid w:val="00134D7C"/>
    <w:rsid w:val="00136E49"/>
    <w:rsid w:val="00140197"/>
    <w:rsid w:val="00140A2E"/>
    <w:rsid w:val="00140C03"/>
    <w:rsid w:val="00140D6E"/>
    <w:rsid w:val="00140D75"/>
    <w:rsid w:val="00141782"/>
    <w:rsid w:val="00141F36"/>
    <w:rsid w:val="00141F7A"/>
    <w:rsid w:val="001423D0"/>
    <w:rsid w:val="001434CB"/>
    <w:rsid w:val="00143749"/>
    <w:rsid w:val="0014385B"/>
    <w:rsid w:val="00144574"/>
    <w:rsid w:val="00145343"/>
    <w:rsid w:val="00146116"/>
    <w:rsid w:val="00146344"/>
    <w:rsid w:val="001475A4"/>
    <w:rsid w:val="0015062E"/>
    <w:rsid w:val="00150822"/>
    <w:rsid w:val="0015089D"/>
    <w:rsid w:val="00150DD0"/>
    <w:rsid w:val="001516B0"/>
    <w:rsid w:val="001517A5"/>
    <w:rsid w:val="00151AB9"/>
    <w:rsid w:val="0015291F"/>
    <w:rsid w:val="00152A20"/>
    <w:rsid w:val="00153BD0"/>
    <w:rsid w:val="00155335"/>
    <w:rsid w:val="00156D87"/>
    <w:rsid w:val="001571D3"/>
    <w:rsid w:val="00157DF6"/>
    <w:rsid w:val="0016127F"/>
    <w:rsid w:val="00164B1A"/>
    <w:rsid w:val="00165104"/>
    <w:rsid w:val="00165368"/>
    <w:rsid w:val="0016635E"/>
    <w:rsid w:val="00166EB3"/>
    <w:rsid w:val="001677B6"/>
    <w:rsid w:val="00167AE2"/>
    <w:rsid w:val="00170623"/>
    <w:rsid w:val="00170B55"/>
    <w:rsid w:val="00171459"/>
    <w:rsid w:val="00173F64"/>
    <w:rsid w:val="00174811"/>
    <w:rsid w:val="001761B9"/>
    <w:rsid w:val="00176457"/>
    <w:rsid w:val="00176705"/>
    <w:rsid w:val="001768D1"/>
    <w:rsid w:val="00182F8C"/>
    <w:rsid w:val="001831B5"/>
    <w:rsid w:val="00184674"/>
    <w:rsid w:val="00184CB0"/>
    <w:rsid w:val="001852EA"/>
    <w:rsid w:val="00185D98"/>
    <w:rsid w:val="00186256"/>
    <w:rsid w:val="00186B65"/>
    <w:rsid w:val="00187077"/>
    <w:rsid w:val="00187C65"/>
    <w:rsid w:val="00187E76"/>
    <w:rsid w:val="00191221"/>
    <w:rsid w:val="0019322A"/>
    <w:rsid w:val="00193922"/>
    <w:rsid w:val="001942DF"/>
    <w:rsid w:val="001945D4"/>
    <w:rsid w:val="001954D6"/>
    <w:rsid w:val="00195A62"/>
    <w:rsid w:val="00195EFD"/>
    <w:rsid w:val="00196376"/>
    <w:rsid w:val="00196763"/>
    <w:rsid w:val="00197E07"/>
    <w:rsid w:val="00197F8C"/>
    <w:rsid w:val="001A017A"/>
    <w:rsid w:val="001A070B"/>
    <w:rsid w:val="001A126E"/>
    <w:rsid w:val="001A1BC0"/>
    <w:rsid w:val="001A29C0"/>
    <w:rsid w:val="001A3A3B"/>
    <w:rsid w:val="001A4008"/>
    <w:rsid w:val="001A4EA3"/>
    <w:rsid w:val="001A578B"/>
    <w:rsid w:val="001B3040"/>
    <w:rsid w:val="001B353E"/>
    <w:rsid w:val="001B359C"/>
    <w:rsid w:val="001B37FC"/>
    <w:rsid w:val="001B5792"/>
    <w:rsid w:val="001B6842"/>
    <w:rsid w:val="001B6AFA"/>
    <w:rsid w:val="001B6D30"/>
    <w:rsid w:val="001B7337"/>
    <w:rsid w:val="001C09D8"/>
    <w:rsid w:val="001C1A78"/>
    <w:rsid w:val="001C2B72"/>
    <w:rsid w:val="001C2C26"/>
    <w:rsid w:val="001C32AE"/>
    <w:rsid w:val="001C3D21"/>
    <w:rsid w:val="001C3EAD"/>
    <w:rsid w:val="001C430F"/>
    <w:rsid w:val="001C43C6"/>
    <w:rsid w:val="001C4DE1"/>
    <w:rsid w:val="001C54B7"/>
    <w:rsid w:val="001C5DA1"/>
    <w:rsid w:val="001C7516"/>
    <w:rsid w:val="001D02BA"/>
    <w:rsid w:val="001D0BD4"/>
    <w:rsid w:val="001D1B3B"/>
    <w:rsid w:val="001D1EC1"/>
    <w:rsid w:val="001D222D"/>
    <w:rsid w:val="001D2379"/>
    <w:rsid w:val="001D27D3"/>
    <w:rsid w:val="001D2D66"/>
    <w:rsid w:val="001D3B31"/>
    <w:rsid w:val="001D42CB"/>
    <w:rsid w:val="001D4358"/>
    <w:rsid w:val="001D483B"/>
    <w:rsid w:val="001D4B56"/>
    <w:rsid w:val="001D5F0C"/>
    <w:rsid w:val="001D65DA"/>
    <w:rsid w:val="001D69CE"/>
    <w:rsid w:val="001D7D00"/>
    <w:rsid w:val="001E04BD"/>
    <w:rsid w:val="001E0C31"/>
    <w:rsid w:val="001E2B1D"/>
    <w:rsid w:val="001E2E28"/>
    <w:rsid w:val="001E3D8C"/>
    <w:rsid w:val="001E3F33"/>
    <w:rsid w:val="001E40DF"/>
    <w:rsid w:val="001E5A8D"/>
    <w:rsid w:val="001E6091"/>
    <w:rsid w:val="001E6F07"/>
    <w:rsid w:val="001E740D"/>
    <w:rsid w:val="001F02B6"/>
    <w:rsid w:val="001F2301"/>
    <w:rsid w:val="001F2450"/>
    <w:rsid w:val="001F4CB3"/>
    <w:rsid w:val="001F7802"/>
    <w:rsid w:val="001F7D8B"/>
    <w:rsid w:val="00200E34"/>
    <w:rsid w:val="00200FBA"/>
    <w:rsid w:val="00201626"/>
    <w:rsid w:val="00201666"/>
    <w:rsid w:val="002019FF"/>
    <w:rsid w:val="00202378"/>
    <w:rsid w:val="0020325F"/>
    <w:rsid w:val="00203B5C"/>
    <w:rsid w:val="0020417D"/>
    <w:rsid w:val="00204209"/>
    <w:rsid w:val="00205399"/>
    <w:rsid w:val="002059FD"/>
    <w:rsid w:val="00205B45"/>
    <w:rsid w:val="00205C05"/>
    <w:rsid w:val="00207493"/>
    <w:rsid w:val="00207C59"/>
    <w:rsid w:val="00210598"/>
    <w:rsid w:val="00211CA4"/>
    <w:rsid w:val="00211FB7"/>
    <w:rsid w:val="00212257"/>
    <w:rsid w:val="00212602"/>
    <w:rsid w:val="00213516"/>
    <w:rsid w:val="0021360D"/>
    <w:rsid w:val="00214041"/>
    <w:rsid w:val="00214059"/>
    <w:rsid w:val="002146D4"/>
    <w:rsid w:val="002153AD"/>
    <w:rsid w:val="00215BD0"/>
    <w:rsid w:val="00215E6F"/>
    <w:rsid w:val="00216AA8"/>
    <w:rsid w:val="00221A0A"/>
    <w:rsid w:val="00222E28"/>
    <w:rsid w:val="00224F05"/>
    <w:rsid w:val="00225B5E"/>
    <w:rsid w:val="002266A3"/>
    <w:rsid w:val="00227DDD"/>
    <w:rsid w:val="00230014"/>
    <w:rsid w:val="00230AC6"/>
    <w:rsid w:val="00231823"/>
    <w:rsid w:val="002364A1"/>
    <w:rsid w:val="00237358"/>
    <w:rsid w:val="00237E69"/>
    <w:rsid w:val="002401C5"/>
    <w:rsid w:val="00240F1A"/>
    <w:rsid w:val="0024129E"/>
    <w:rsid w:val="00241301"/>
    <w:rsid w:val="00241463"/>
    <w:rsid w:val="00241704"/>
    <w:rsid w:val="00241F13"/>
    <w:rsid w:val="00242A6E"/>
    <w:rsid w:val="00242B80"/>
    <w:rsid w:val="00242FBC"/>
    <w:rsid w:val="002436B6"/>
    <w:rsid w:val="00243BD4"/>
    <w:rsid w:val="002448F1"/>
    <w:rsid w:val="002451B0"/>
    <w:rsid w:val="002452CE"/>
    <w:rsid w:val="0025020A"/>
    <w:rsid w:val="00250399"/>
    <w:rsid w:val="00250581"/>
    <w:rsid w:val="00252263"/>
    <w:rsid w:val="00255403"/>
    <w:rsid w:val="00255865"/>
    <w:rsid w:val="00255BEF"/>
    <w:rsid w:val="0025606E"/>
    <w:rsid w:val="0025700D"/>
    <w:rsid w:val="002613AB"/>
    <w:rsid w:val="00261517"/>
    <w:rsid w:val="00261785"/>
    <w:rsid w:val="0026362F"/>
    <w:rsid w:val="00264713"/>
    <w:rsid w:val="0026486E"/>
    <w:rsid w:val="0026619D"/>
    <w:rsid w:val="00266BAA"/>
    <w:rsid w:val="0026789D"/>
    <w:rsid w:val="00270A6B"/>
    <w:rsid w:val="00271089"/>
    <w:rsid w:val="002716C5"/>
    <w:rsid w:val="0027210A"/>
    <w:rsid w:val="00275468"/>
    <w:rsid w:val="002758BA"/>
    <w:rsid w:val="002765B1"/>
    <w:rsid w:val="0027681C"/>
    <w:rsid w:val="00277603"/>
    <w:rsid w:val="0028050E"/>
    <w:rsid w:val="002808C8"/>
    <w:rsid w:val="00280B97"/>
    <w:rsid w:val="00280C58"/>
    <w:rsid w:val="002815F1"/>
    <w:rsid w:val="00282CB2"/>
    <w:rsid w:val="00285338"/>
    <w:rsid w:val="002858D8"/>
    <w:rsid w:val="00287387"/>
    <w:rsid w:val="00287B83"/>
    <w:rsid w:val="0029005A"/>
    <w:rsid w:val="00291BF0"/>
    <w:rsid w:val="002928AF"/>
    <w:rsid w:val="00292FE1"/>
    <w:rsid w:val="00294047"/>
    <w:rsid w:val="0029501B"/>
    <w:rsid w:val="002969B1"/>
    <w:rsid w:val="00296D2C"/>
    <w:rsid w:val="00297AF7"/>
    <w:rsid w:val="002A0A8C"/>
    <w:rsid w:val="002A1307"/>
    <w:rsid w:val="002A3234"/>
    <w:rsid w:val="002A3BD8"/>
    <w:rsid w:val="002A486A"/>
    <w:rsid w:val="002A76AF"/>
    <w:rsid w:val="002B0726"/>
    <w:rsid w:val="002B14F1"/>
    <w:rsid w:val="002B151C"/>
    <w:rsid w:val="002B1ABD"/>
    <w:rsid w:val="002B1EC3"/>
    <w:rsid w:val="002B43BD"/>
    <w:rsid w:val="002B4820"/>
    <w:rsid w:val="002B5547"/>
    <w:rsid w:val="002B5957"/>
    <w:rsid w:val="002B5977"/>
    <w:rsid w:val="002B7664"/>
    <w:rsid w:val="002B7F81"/>
    <w:rsid w:val="002C0D01"/>
    <w:rsid w:val="002C4067"/>
    <w:rsid w:val="002C4118"/>
    <w:rsid w:val="002C41C4"/>
    <w:rsid w:val="002C4668"/>
    <w:rsid w:val="002C4F57"/>
    <w:rsid w:val="002C6389"/>
    <w:rsid w:val="002C6902"/>
    <w:rsid w:val="002C77A5"/>
    <w:rsid w:val="002C7CFB"/>
    <w:rsid w:val="002C7ED3"/>
    <w:rsid w:val="002D012B"/>
    <w:rsid w:val="002D056C"/>
    <w:rsid w:val="002D102E"/>
    <w:rsid w:val="002D190A"/>
    <w:rsid w:val="002D24FD"/>
    <w:rsid w:val="002D3FBA"/>
    <w:rsid w:val="002D49CD"/>
    <w:rsid w:val="002D5318"/>
    <w:rsid w:val="002D5F5D"/>
    <w:rsid w:val="002D621C"/>
    <w:rsid w:val="002D67D9"/>
    <w:rsid w:val="002D71C4"/>
    <w:rsid w:val="002D7A90"/>
    <w:rsid w:val="002E11BF"/>
    <w:rsid w:val="002E1E43"/>
    <w:rsid w:val="002E2A83"/>
    <w:rsid w:val="002E3079"/>
    <w:rsid w:val="002E4BE9"/>
    <w:rsid w:val="002E5775"/>
    <w:rsid w:val="002E585F"/>
    <w:rsid w:val="002E5B3E"/>
    <w:rsid w:val="002E5CED"/>
    <w:rsid w:val="002E5ED1"/>
    <w:rsid w:val="002E690D"/>
    <w:rsid w:val="002F29B0"/>
    <w:rsid w:val="002F2D15"/>
    <w:rsid w:val="002F370C"/>
    <w:rsid w:val="002F3F70"/>
    <w:rsid w:val="002F445F"/>
    <w:rsid w:val="002F46DD"/>
    <w:rsid w:val="002F4805"/>
    <w:rsid w:val="002F50FD"/>
    <w:rsid w:val="002F50FF"/>
    <w:rsid w:val="002F5B26"/>
    <w:rsid w:val="002F6C95"/>
    <w:rsid w:val="0030127A"/>
    <w:rsid w:val="0030173D"/>
    <w:rsid w:val="00301BE2"/>
    <w:rsid w:val="003036DD"/>
    <w:rsid w:val="00304A0E"/>
    <w:rsid w:val="00304EB3"/>
    <w:rsid w:val="003079AF"/>
    <w:rsid w:val="00307A70"/>
    <w:rsid w:val="00307EC2"/>
    <w:rsid w:val="003100CC"/>
    <w:rsid w:val="003114EC"/>
    <w:rsid w:val="003121A5"/>
    <w:rsid w:val="0031386B"/>
    <w:rsid w:val="00315DD8"/>
    <w:rsid w:val="0031674B"/>
    <w:rsid w:val="00320A5B"/>
    <w:rsid w:val="00320D3A"/>
    <w:rsid w:val="0032193A"/>
    <w:rsid w:val="00322F95"/>
    <w:rsid w:val="0032315A"/>
    <w:rsid w:val="0032385B"/>
    <w:rsid w:val="00324820"/>
    <w:rsid w:val="003253D5"/>
    <w:rsid w:val="00326828"/>
    <w:rsid w:val="00326C2B"/>
    <w:rsid w:val="00331241"/>
    <w:rsid w:val="0033174F"/>
    <w:rsid w:val="003334A2"/>
    <w:rsid w:val="003351A8"/>
    <w:rsid w:val="00336489"/>
    <w:rsid w:val="0033653B"/>
    <w:rsid w:val="003376D8"/>
    <w:rsid w:val="00337C6F"/>
    <w:rsid w:val="00337E73"/>
    <w:rsid w:val="00341CD3"/>
    <w:rsid w:val="003420EA"/>
    <w:rsid w:val="00342F89"/>
    <w:rsid w:val="00343E34"/>
    <w:rsid w:val="00344836"/>
    <w:rsid w:val="00344CB3"/>
    <w:rsid w:val="00344EC0"/>
    <w:rsid w:val="00346702"/>
    <w:rsid w:val="00346E21"/>
    <w:rsid w:val="00350C94"/>
    <w:rsid w:val="00351164"/>
    <w:rsid w:val="003538D5"/>
    <w:rsid w:val="00355FD0"/>
    <w:rsid w:val="00356E8D"/>
    <w:rsid w:val="00361A0D"/>
    <w:rsid w:val="00362A08"/>
    <w:rsid w:val="00362E75"/>
    <w:rsid w:val="0036315A"/>
    <w:rsid w:val="0036377D"/>
    <w:rsid w:val="003639CE"/>
    <w:rsid w:val="0036460D"/>
    <w:rsid w:val="00364F87"/>
    <w:rsid w:val="00365263"/>
    <w:rsid w:val="003652A9"/>
    <w:rsid w:val="00365F80"/>
    <w:rsid w:val="00370B84"/>
    <w:rsid w:val="00371873"/>
    <w:rsid w:val="003720D2"/>
    <w:rsid w:val="00372506"/>
    <w:rsid w:val="003729FE"/>
    <w:rsid w:val="003734A3"/>
    <w:rsid w:val="00373598"/>
    <w:rsid w:val="00373A96"/>
    <w:rsid w:val="003750FF"/>
    <w:rsid w:val="00375769"/>
    <w:rsid w:val="00376957"/>
    <w:rsid w:val="0037728A"/>
    <w:rsid w:val="0037756B"/>
    <w:rsid w:val="0038075E"/>
    <w:rsid w:val="003809E2"/>
    <w:rsid w:val="00381E3F"/>
    <w:rsid w:val="003823BD"/>
    <w:rsid w:val="0038304D"/>
    <w:rsid w:val="0038397C"/>
    <w:rsid w:val="00383CBD"/>
    <w:rsid w:val="00384A54"/>
    <w:rsid w:val="00384E84"/>
    <w:rsid w:val="0038694C"/>
    <w:rsid w:val="00387B04"/>
    <w:rsid w:val="00392951"/>
    <w:rsid w:val="003942A2"/>
    <w:rsid w:val="00394C2C"/>
    <w:rsid w:val="00395C5C"/>
    <w:rsid w:val="00396F0E"/>
    <w:rsid w:val="003A324F"/>
    <w:rsid w:val="003A418E"/>
    <w:rsid w:val="003A4251"/>
    <w:rsid w:val="003A4D74"/>
    <w:rsid w:val="003A553E"/>
    <w:rsid w:val="003B1FEE"/>
    <w:rsid w:val="003B255A"/>
    <w:rsid w:val="003B2979"/>
    <w:rsid w:val="003B29F2"/>
    <w:rsid w:val="003B2D0D"/>
    <w:rsid w:val="003B34BC"/>
    <w:rsid w:val="003B3C90"/>
    <w:rsid w:val="003B6057"/>
    <w:rsid w:val="003B6915"/>
    <w:rsid w:val="003B7054"/>
    <w:rsid w:val="003B7A26"/>
    <w:rsid w:val="003C0309"/>
    <w:rsid w:val="003C0CB4"/>
    <w:rsid w:val="003C19DA"/>
    <w:rsid w:val="003C1ECC"/>
    <w:rsid w:val="003C2986"/>
    <w:rsid w:val="003C36D3"/>
    <w:rsid w:val="003C38D4"/>
    <w:rsid w:val="003C3F4C"/>
    <w:rsid w:val="003C45C4"/>
    <w:rsid w:val="003C61A5"/>
    <w:rsid w:val="003C64C4"/>
    <w:rsid w:val="003C678C"/>
    <w:rsid w:val="003C7FEF"/>
    <w:rsid w:val="003D048E"/>
    <w:rsid w:val="003D1DD1"/>
    <w:rsid w:val="003D4243"/>
    <w:rsid w:val="003D4599"/>
    <w:rsid w:val="003D4715"/>
    <w:rsid w:val="003D5325"/>
    <w:rsid w:val="003D5A01"/>
    <w:rsid w:val="003D5F74"/>
    <w:rsid w:val="003D655F"/>
    <w:rsid w:val="003D7FCF"/>
    <w:rsid w:val="003E0739"/>
    <w:rsid w:val="003E0BF6"/>
    <w:rsid w:val="003E0EE9"/>
    <w:rsid w:val="003E2069"/>
    <w:rsid w:val="003E21A8"/>
    <w:rsid w:val="003E341C"/>
    <w:rsid w:val="003E4C3E"/>
    <w:rsid w:val="003E4EC3"/>
    <w:rsid w:val="003E5844"/>
    <w:rsid w:val="003E5E41"/>
    <w:rsid w:val="003E66B5"/>
    <w:rsid w:val="003E672C"/>
    <w:rsid w:val="003F1F64"/>
    <w:rsid w:val="003F21EB"/>
    <w:rsid w:val="003F36A3"/>
    <w:rsid w:val="003F388A"/>
    <w:rsid w:val="003F3935"/>
    <w:rsid w:val="003F3AC0"/>
    <w:rsid w:val="003F5100"/>
    <w:rsid w:val="003F54E8"/>
    <w:rsid w:val="003F74BA"/>
    <w:rsid w:val="003F7E0E"/>
    <w:rsid w:val="00400D3F"/>
    <w:rsid w:val="00400EBC"/>
    <w:rsid w:val="00401B57"/>
    <w:rsid w:val="00403086"/>
    <w:rsid w:val="00403D7E"/>
    <w:rsid w:val="00403F35"/>
    <w:rsid w:val="00404AD6"/>
    <w:rsid w:val="00404DBD"/>
    <w:rsid w:val="004054B3"/>
    <w:rsid w:val="00407745"/>
    <w:rsid w:val="00411A9C"/>
    <w:rsid w:val="00411CB6"/>
    <w:rsid w:val="00414231"/>
    <w:rsid w:val="00414A49"/>
    <w:rsid w:val="00415069"/>
    <w:rsid w:val="00416BC6"/>
    <w:rsid w:val="00417A61"/>
    <w:rsid w:val="00417DD6"/>
    <w:rsid w:val="004211CF"/>
    <w:rsid w:val="00421E01"/>
    <w:rsid w:val="004223AA"/>
    <w:rsid w:val="004226C7"/>
    <w:rsid w:val="00422E2E"/>
    <w:rsid w:val="00422F1E"/>
    <w:rsid w:val="004234C7"/>
    <w:rsid w:val="00423F51"/>
    <w:rsid w:val="00424C09"/>
    <w:rsid w:val="00424C36"/>
    <w:rsid w:val="004254D1"/>
    <w:rsid w:val="00426B8E"/>
    <w:rsid w:val="00427547"/>
    <w:rsid w:val="004305C5"/>
    <w:rsid w:val="0043139E"/>
    <w:rsid w:val="00432247"/>
    <w:rsid w:val="0043231D"/>
    <w:rsid w:val="004323C4"/>
    <w:rsid w:val="00432423"/>
    <w:rsid w:val="00432730"/>
    <w:rsid w:val="00432875"/>
    <w:rsid w:val="00432C9B"/>
    <w:rsid w:val="00433018"/>
    <w:rsid w:val="004333A4"/>
    <w:rsid w:val="00433E15"/>
    <w:rsid w:val="00434402"/>
    <w:rsid w:val="00436D0D"/>
    <w:rsid w:val="0043735A"/>
    <w:rsid w:val="00437692"/>
    <w:rsid w:val="00440747"/>
    <w:rsid w:val="004408A4"/>
    <w:rsid w:val="00441B46"/>
    <w:rsid w:val="0044282C"/>
    <w:rsid w:val="00443A5F"/>
    <w:rsid w:val="00443F17"/>
    <w:rsid w:val="00444DB0"/>
    <w:rsid w:val="004464E0"/>
    <w:rsid w:val="0044676D"/>
    <w:rsid w:val="004470BB"/>
    <w:rsid w:val="00450AE0"/>
    <w:rsid w:val="00450B2C"/>
    <w:rsid w:val="00451644"/>
    <w:rsid w:val="00451EAA"/>
    <w:rsid w:val="004523BD"/>
    <w:rsid w:val="00452E05"/>
    <w:rsid w:val="004535BB"/>
    <w:rsid w:val="004545A1"/>
    <w:rsid w:val="004545EC"/>
    <w:rsid w:val="004546FD"/>
    <w:rsid w:val="00454EA7"/>
    <w:rsid w:val="00455266"/>
    <w:rsid w:val="00457307"/>
    <w:rsid w:val="00457524"/>
    <w:rsid w:val="00457891"/>
    <w:rsid w:val="00457F29"/>
    <w:rsid w:val="00457FA5"/>
    <w:rsid w:val="00460DBD"/>
    <w:rsid w:val="00460F17"/>
    <w:rsid w:val="004619E3"/>
    <w:rsid w:val="00462141"/>
    <w:rsid w:val="004646CC"/>
    <w:rsid w:val="00466973"/>
    <w:rsid w:val="00467250"/>
    <w:rsid w:val="0047029D"/>
    <w:rsid w:val="00470496"/>
    <w:rsid w:val="00470800"/>
    <w:rsid w:val="00471AC8"/>
    <w:rsid w:val="00471C6A"/>
    <w:rsid w:val="00471D35"/>
    <w:rsid w:val="0047279B"/>
    <w:rsid w:val="00473310"/>
    <w:rsid w:val="00473A08"/>
    <w:rsid w:val="00474B04"/>
    <w:rsid w:val="00477286"/>
    <w:rsid w:val="0048081A"/>
    <w:rsid w:val="00480C35"/>
    <w:rsid w:val="00481C77"/>
    <w:rsid w:val="0048256A"/>
    <w:rsid w:val="00483CED"/>
    <w:rsid w:val="004843EF"/>
    <w:rsid w:val="0048454F"/>
    <w:rsid w:val="004855F0"/>
    <w:rsid w:val="00485660"/>
    <w:rsid w:val="004856C5"/>
    <w:rsid w:val="00485D1C"/>
    <w:rsid w:val="00486CC6"/>
    <w:rsid w:val="00487351"/>
    <w:rsid w:val="0048751D"/>
    <w:rsid w:val="004877D9"/>
    <w:rsid w:val="00490118"/>
    <w:rsid w:val="00490164"/>
    <w:rsid w:val="00490675"/>
    <w:rsid w:val="00490708"/>
    <w:rsid w:val="00490761"/>
    <w:rsid w:val="0049200A"/>
    <w:rsid w:val="00494CBD"/>
    <w:rsid w:val="00494D03"/>
    <w:rsid w:val="00495ED2"/>
    <w:rsid w:val="004960B2"/>
    <w:rsid w:val="004A03B9"/>
    <w:rsid w:val="004A1693"/>
    <w:rsid w:val="004A2373"/>
    <w:rsid w:val="004A36E5"/>
    <w:rsid w:val="004A3EA6"/>
    <w:rsid w:val="004A45EF"/>
    <w:rsid w:val="004A6F24"/>
    <w:rsid w:val="004B047D"/>
    <w:rsid w:val="004B093A"/>
    <w:rsid w:val="004B14E5"/>
    <w:rsid w:val="004B2210"/>
    <w:rsid w:val="004B2CC2"/>
    <w:rsid w:val="004B3F1E"/>
    <w:rsid w:val="004B41B0"/>
    <w:rsid w:val="004B524B"/>
    <w:rsid w:val="004B570F"/>
    <w:rsid w:val="004B595C"/>
    <w:rsid w:val="004B7A27"/>
    <w:rsid w:val="004B7DDE"/>
    <w:rsid w:val="004C2226"/>
    <w:rsid w:val="004C3848"/>
    <w:rsid w:val="004C3E3A"/>
    <w:rsid w:val="004C4CE4"/>
    <w:rsid w:val="004C78A4"/>
    <w:rsid w:val="004C7969"/>
    <w:rsid w:val="004D189B"/>
    <w:rsid w:val="004D3050"/>
    <w:rsid w:val="004D3369"/>
    <w:rsid w:val="004D3D95"/>
    <w:rsid w:val="004D3F61"/>
    <w:rsid w:val="004D520A"/>
    <w:rsid w:val="004D54B6"/>
    <w:rsid w:val="004D5533"/>
    <w:rsid w:val="004D60F6"/>
    <w:rsid w:val="004D6350"/>
    <w:rsid w:val="004D724E"/>
    <w:rsid w:val="004D7591"/>
    <w:rsid w:val="004D76F3"/>
    <w:rsid w:val="004E0267"/>
    <w:rsid w:val="004E1FE5"/>
    <w:rsid w:val="004E3FE0"/>
    <w:rsid w:val="004E5ADE"/>
    <w:rsid w:val="004E7F02"/>
    <w:rsid w:val="004F014E"/>
    <w:rsid w:val="004F03BE"/>
    <w:rsid w:val="004F258C"/>
    <w:rsid w:val="004F2C72"/>
    <w:rsid w:val="004F3873"/>
    <w:rsid w:val="004F47E5"/>
    <w:rsid w:val="004F4DF0"/>
    <w:rsid w:val="004F6752"/>
    <w:rsid w:val="004F6827"/>
    <w:rsid w:val="004F6A79"/>
    <w:rsid w:val="004F75F6"/>
    <w:rsid w:val="005005CF"/>
    <w:rsid w:val="00500CEB"/>
    <w:rsid w:val="00500D88"/>
    <w:rsid w:val="00500E4C"/>
    <w:rsid w:val="00500F2C"/>
    <w:rsid w:val="00503644"/>
    <w:rsid w:val="00504445"/>
    <w:rsid w:val="005059C1"/>
    <w:rsid w:val="00505AFE"/>
    <w:rsid w:val="00506496"/>
    <w:rsid w:val="005067C0"/>
    <w:rsid w:val="00506830"/>
    <w:rsid w:val="00507840"/>
    <w:rsid w:val="00507E99"/>
    <w:rsid w:val="005107EB"/>
    <w:rsid w:val="00510829"/>
    <w:rsid w:val="005108D9"/>
    <w:rsid w:val="0051315D"/>
    <w:rsid w:val="00514036"/>
    <w:rsid w:val="00514B59"/>
    <w:rsid w:val="0051542E"/>
    <w:rsid w:val="0051571F"/>
    <w:rsid w:val="005158F3"/>
    <w:rsid w:val="00516285"/>
    <w:rsid w:val="00517D5D"/>
    <w:rsid w:val="00517EF9"/>
    <w:rsid w:val="00520392"/>
    <w:rsid w:val="0052066D"/>
    <w:rsid w:val="00521049"/>
    <w:rsid w:val="005227F2"/>
    <w:rsid w:val="005227FB"/>
    <w:rsid w:val="00524681"/>
    <w:rsid w:val="00524BCC"/>
    <w:rsid w:val="0052569A"/>
    <w:rsid w:val="00525F0E"/>
    <w:rsid w:val="005276B9"/>
    <w:rsid w:val="00531765"/>
    <w:rsid w:val="00532442"/>
    <w:rsid w:val="00533916"/>
    <w:rsid w:val="0053407D"/>
    <w:rsid w:val="00535D64"/>
    <w:rsid w:val="00537165"/>
    <w:rsid w:val="00537486"/>
    <w:rsid w:val="00537B62"/>
    <w:rsid w:val="00541696"/>
    <w:rsid w:val="00541AD9"/>
    <w:rsid w:val="00541F62"/>
    <w:rsid w:val="00542044"/>
    <w:rsid w:val="005434B2"/>
    <w:rsid w:val="0054593F"/>
    <w:rsid w:val="00546142"/>
    <w:rsid w:val="005463B3"/>
    <w:rsid w:val="005465CE"/>
    <w:rsid w:val="00546F65"/>
    <w:rsid w:val="005479E7"/>
    <w:rsid w:val="00547A44"/>
    <w:rsid w:val="005507B4"/>
    <w:rsid w:val="00550A09"/>
    <w:rsid w:val="00550DEF"/>
    <w:rsid w:val="005532AF"/>
    <w:rsid w:val="005536D0"/>
    <w:rsid w:val="00553810"/>
    <w:rsid w:val="005538C0"/>
    <w:rsid w:val="00553FAC"/>
    <w:rsid w:val="00554A26"/>
    <w:rsid w:val="00554F62"/>
    <w:rsid w:val="005564B8"/>
    <w:rsid w:val="0056026E"/>
    <w:rsid w:val="005609D8"/>
    <w:rsid w:val="00561560"/>
    <w:rsid w:val="00561BE3"/>
    <w:rsid w:val="0056227F"/>
    <w:rsid w:val="00563448"/>
    <w:rsid w:val="005642F5"/>
    <w:rsid w:val="00565194"/>
    <w:rsid w:val="0056592B"/>
    <w:rsid w:val="00565E30"/>
    <w:rsid w:val="00565EB4"/>
    <w:rsid w:val="00566BA2"/>
    <w:rsid w:val="0056755E"/>
    <w:rsid w:val="00570241"/>
    <w:rsid w:val="00570A1C"/>
    <w:rsid w:val="00570F2B"/>
    <w:rsid w:val="00570F6B"/>
    <w:rsid w:val="0057246F"/>
    <w:rsid w:val="005725F2"/>
    <w:rsid w:val="00573D75"/>
    <w:rsid w:val="00573E23"/>
    <w:rsid w:val="00574055"/>
    <w:rsid w:val="00574058"/>
    <w:rsid w:val="00574B0F"/>
    <w:rsid w:val="00577821"/>
    <w:rsid w:val="00580070"/>
    <w:rsid w:val="005808EE"/>
    <w:rsid w:val="00580E3D"/>
    <w:rsid w:val="0058461D"/>
    <w:rsid w:val="00585403"/>
    <w:rsid w:val="00585F22"/>
    <w:rsid w:val="00587AD7"/>
    <w:rsid w:val="0059007C"/>
    <w:rsid w:val="005913B1"/>
    <w:rsid w:val="00591B06"/>
    <w:rsid w:val="00597853"/>
    <w:rsid w:val="005A00CE"/>
    <w:rsid w:val="005A06C1"/>
    <w:rsid w:val="005A0A07"/>
    <w:rsid w:val="005A0A58"/>
    <w:rsid w:val="005A0BBD"/>
    <w:rsid w:val="005A1868"/>
    <w:rsid w:val="005A1C21"/>
    <w:rsid w:val="005A1E56"/>
    <w:rsid w:val="005A31E9"/>
    <w:rsid w:val="005A3C47"/>
    <w:rsid w:val="005A49F1"/>
    <w:rsid w:val="005B00D4"/>
    <w:rsid w:val="005B128D"/>
    <w:rsid w:val="005B2127"/>
    <w:rsid w:val="005B2E73"/>
    <w:rsid w:val="005B307A"/>
    <w:rsid w:val="005B3B40"/>
    <w:rsid w:val="005B3B82"/>
    <w:rsid w:val="005B423C"/>
    <w:rsid w:val="005B635F"/>
    <w:rsid w:val="005B73BF"/>
    <w:rsid w:val="005B75A0"/>
    <w:rsid w:val="005B7E4C"/>
    <w:rsid w:val="005C3BA1"/>
    <w:rsid w:val="005C64B9"/>
    <w:rsid w:val="005C6661"/>
    <w:rsid w:val="005C692C"/>
    <w:rsid w:val="005C7760"/>
    <w:rsid w:val="005D105A"/>
    <w:rsid w:val="005D151B"/>
    <w:rsid w:val="005D26D0"/>
    <w:rsid w:val="005D2811"/>
    <w:rsid w:val="005D2DF0"/>
    <w:rsid w:val="005D3C42"/>
    <w:rsid w:val="005D4458"/>
    <w:rsid w:val="005D5624"/>
    <w:rsid w:val="005D6043"/>
    <w:rsid w:val="005D7307"/>
    <w:rsid w:val="005E094F"/>
    <w:rsid w:val="005E0DF2"/>
    <w:rsid w:val="005E1BD0"/>
    <w:rsid w:val="005E2089"/>
    <w:rsid w:val="005E2267"/>
    <w:rsid w:val="005E23A4"/>
    <w:rsid w:val="005E241E"/>
    <w:rsid w:val="005E3238"/>
    <w:rsid w:val="005E38BC"/>
    <w:rsid w:val="005E3ED3"/>
    <w:rsid w:val="005E5036"/>
    <w:rsid w:val="005E5BFC"/>
    <w:rsid w:val="005E782B"/>
    <w:rsid w:val="005F01A8"/>
    <w:rsid w:val="005F0B9F"/>
    <w:rsid w:val="005F7238"/>
    <w:rsid w:val="00600071"/>
    <w:rsid w:val="0060045F"/>
    <w:rsid w:val="006007AC"/>
    <w:rsid w:val="00600CC5"/>
    <w:rsid w:val="00601AEA"/>
    <w:rsid w:val="00601E10"/>
    <w:rsid w:val="00601FCE"/>
    <w:rsid w:val="00602272"/>
    <w:rsid w:val="006024EB"/>
    <w:rsid w:val="006038EC"/>
    <w:rsid w:val="006047E3"/>
    <w:rsid w:val="0060530B"/>
    <w:rsid w:val="00606A70"/>
    <w:rsid w:val="00607A83"/>
    <w:rsid w:val="00607DD1"/>
    <w:rsid w:val="00610347"/>
    <w:rsid w:val="00611135"/>
    <w:rsid w:val="00611B02"/>
    <w:rsid w:val="00613CA3"/>
    <w:rsid w:val="00615E9B"/>
    <w:rsid w:val="00617F63"/>
    <w:rsid w:val="00620586"/>
    <w:rsid w:val="0062116E"/>
    <w:rsid w:val="0062164A"/>
    <w:rsid w:val="0062275F"/>
    <w:rsid w:val="00622A7B"/>
    <w:rsid w:val="00623FFD"/>
    <w:rsid w:val="00624013"/>
    <w:rsid w:val="00624583"/>
    <w:rsid w:val="0062468B"/>
    <w:rsid w:val="00625479"/>
    <w:rsid w:val="00626E9A"/>
    <w:rsid w:val="006319D5"/>
    <w:rsid w:val="00631B1B"/>
    <w:rsid w:val="0063253F"/>
    <w:rsid w:val="00635211"/>
    <w:rsid w:val="006353A4"/>
    <w:rsid w:val="00637281"/>
    <w:rsid w:val="00637515"/>
    <w:rsid w:val="00637C04"/>
    <w:rsid w:val="00637D70"/>
    <w:rsid w:val="006425C5"/>
    <w:rsid w:val="0064370C"/>
    <w:rsid w:val="00644F6A"/>
    <w:rsid w:val="00645118"/>
    <w:rsid w:val="00646158"/>
    <w:rsid w:val="0064672E"/>
    <w:rsid w:val="006475F4"/>
    <w:rsid w:val="0065043C"/>
    <w:rsid w:val="006507DD"/>
    <w:rsid w:val="00651AC6"/>
    <w:rsid w:val="00652A07"/>
    <w:rsid w:val="00654938"/>
    <w:rsid w:val="00654CEE"/>
    <w:rsid w:val="006551A2"/>
    <w:rsid w:val="00656077"/>
    <w:rsid w:val="00657016"/>
    <w:rsid w:val="00657FDF"/>
    <w:rsid w:val="006601BD"/>
    <w:rsid w:val="006609EC"/>
    <w:rsid w:val="00660BCA"/>
    <w:rsid w:val="00661020"/>
    <w:rsid w:val="006613F8"/>
    <w:rsid w:val="00663D26"/>
    <w:rsid w:val="00666922"/>
    <w:rsid w:val="006669EC"/>
    <w:rsid w:val="00673A35"/>
    <w:rsid w:val="00673F40"/>
    <w:rsid w:val="00674963"/>
    <w:rsid w:val="00674E5D"/>
    <w:rsid w:val="00675995"/>
    <w:rsid w:val="00676A7F"/>
    <w:rsid w:val="00676C8D"/>
    <w:rsid w:val="00676F79"/>
    <w:rsid w:val="00677B18"/>
    <w:rsid w:val="00677FCF"/>
    <w:rsid w:val="006810EE"/>
    <w:rsid w:val="006817E9"/>
    <w:rsid w:val="00683EF4"/>
    <w:rsid w:val="0068549F"/>
    <w:rsid w:val="006854C4"/>
    <w:rsid w:val="0068578F"/>
    <w:rsid w:val="006867D8"/>
    <w:rsid w:val="00687970"/>
    <w:rsid w:val="00687BE8"/>
    <w:rsid w:val="00690B15"/>
    <w:rsid w:val="00691051"/>
    <w:rsid w:val="00691AA8"/>
    <w:rsid w:val="0069366A"/>
    <w:rsid w:val="00693B8F"/>
    <w:rsid w:val="00694B9C"/>
    <w:rsid w:val="00696168"/>
    <w:rsid w:val="0069619B"/>
    <w:rsid w:val="006961E8"/>
    <w:rsid w:val="00697530"/>
    <w:rsid w:val="006A07C7"/>
    <w:rsid w:val="006A0F2A"/>
    <w:rsid w:val="006A1622"/>
    <w:rsid w:val="006A17FD"/>
    <w:rsid w:val="006A4FBF"/>
    <w:rsid w:val="006A6550"/>
    <w:rsid w:val="006A77A2"/>
    <w:rsid w:val="006A7CC4"/>
    <w:rsid w:val="006B0B0D"/>
    <w:rsid w:val="006B1D0A"/>
    <w:rsid w:val="006B1F83"/>
    <w:rsid w:val="006B21E7"/>
    <w:rsid w:val="006B25AF"/>
    <w:rsid w:val="006B2DDA"/>
    <w:rsid w:val="006B3772"/>
    <w:rsid w:val="006B4009"/>
    <w:rsid w:val="006B5924"/>
    <w:rsid w:val="006B6474"/>
    <w:rsid w:val="006B711A"/>
    <w:rsid w:val="006B78C5"/>
    <w:rsid w:val="006B7EAD"/>
    <w:rsid w:val="006C0F44"/>
    <w:rsid w:val="006C118F"/>
    <w:rsid w:val="006C14E1"/>
    <w:rsid w:val="006C1C24"/>
    <w:rsid w:val="006C2703"/>
    <w:rsid w:val="006C28F5"/>
    <w:rsid w:val="006C3897"/>
    <w:rsid w:val="006C44D9"/>
    <w:rsid w:val="006C4898"/>
    <w:rsid w:val="006C56D0"/>
    <w:rsid w:val="006C5862"/>
    <w:rsid w:val="006C5C84"/>
    <w:rsid w:val="006C6332"/>
    <w:rsid w:val="006C6AF4"/>
    <w:rsid w:val="006C7411"/>
    <w:rsid w:val="006C77D3"/>
    <w:rsid w:val="006C7FFA"/>
    <w:rsid w:val="006D060F"/>
    <w:rsid w:val="006D069E"/>
    <w:rsid w:val="006D103F"/>
    <w:rsid w:val="006D15C7"/>
    <w:rsid w:val="006D4151"/>
    <w:rsid w:val="006D4330"/>
    <w:rsid w:val="006D532D"/>
    <w:rsid w:val="006D6FD6"/>
    <w:rsid w:val="006D70C6"/>
    <w:rsid w:val="006D757E"/>
    <w:rsid w:val="006D7CE0"/>
    <w:rsid w:val="006E0579"/>
    <w:rsid w:val="006E14A4"/>
    <w:rsid w:val="006E306D"/>
    <w:rsid w:val="006E349C"/>
    <w:rsid w:val="006E3508"/>
    <w:rsid w:val="006E39BA"/>
    <w:rsid w:val="006E6468"/>
    <w:rsid w:val="006E6C8B"/>
    <w:rsid w:val="006E744A"/>
    <w:rsid w:val="006F1317"/>
    <w:rsid w:val="006F1A25"/>
    <w:rsid w:val="006F23CA"/>
    <w:rsid w:val="006F3903"/>
    <w:rsid w:val="006F41EB"/>
    <w:rsid w:val="006F5173"/>
    <w:rsid w:val="006F5A4C"/>
    <w:rsid w:val="006F5A84"/>
    <w:rsid w:val="006F5F2D"/>
    <w:rsid w:val="006F6EC2"/>
    <w:rsid w:val="006F70E0"/>
    <w:rsid w:val="006F70ED"/>
    <w:rsid w:val="006F725B"/>
    <w:rsid w:val="006F735B"/>
    <w:rsid w:val="006F7F3E"/>
    <w:rsid w:val="00700454"/>
    <w:rsid w:val="00700F69"/>
    <w:rsid w:val="00702C47"/>
    <w:rsid w:val="0070301B"/>
    <w:rsid w:val="00704846"/>
    <w:rsid w:val="007071E7"/>
    <w:rsid w:val="007100B1"/>
    <w:rsid w:val="0071333A"/>
    <w:rsid w:val="00715011"/>
    <w:rsid w:val="007153E3"/>
    <w:rsid w:val="007161D9"/>
    <w:rsid w:val="0071624D"/>
    <w:rsid w:val="007168EA"/>
    <w:rsid w:val="007176EF"/>
    <w:rsid w:val="00717B29"/>
    <w:rsid w:val="007212B1"/>
    <w:rsid w:val="00721832"/>
    <w:rsid w:val="00721E6C"/>
    <w:rsid w:val="00722DDE"/>
    <w:rsid w:val="00723684"/>
    <w:rsid w:val="00723DCA"/>
    <w:rsid w:val="007263EA"/>
    <w:rsid w:val="00726477"/>
    <w:rsid w:val="00726BB3"/>
    <w:rsid w:val="0072770A"/>
    <w:rsid w:val="007303B5"/>
    <w:rsid w:val="00730BCC"/>
    <w:rsid w:val="00731E73"/>
    <w:rsid w:val="00732C36"/>
    <w:rsid w:val="00732CF8"/>
    <w:rsid w:val="007330C4"/>
    <w:rsid w:val="00734450"/>
    <w:rsid w:val="007345C4"/>
    <w:rsid w:val="007356DF"/>
    <w:rsid w:val="007364FF"/>
    <w:rsid w:val="00736898"/>
    <w:rsid w:val="00740A40"/>
    <w:rsid w:val="0074118E"/>
    <w:rsid w:val="00741AFA"/>
    <w:rsid w:val="00742AD6"/>
    <w:rsid w:val="00743A0D"/>
    <w:rsid w:val="00743F58"/>
    <w:rsid w:val="00744035"/>
    <w:rsid w:val="00745DFE"/>
    <w:rsid w:val="00745FEB"/>
    <w:rsid w:val="007463CC"/>
    <w:rsid w:val="007465A3"/>
    <w:rsid w:val="007468A2"/>
    <w:rsid w:val="00746DAC"/>
    <w:rsid w:val="00750D2C"/>
    <w:rsid w:val="007521F2"/>
    <w:rsid w:val="007534DB"/>
    <w:rsid w:val="00754F80"/>
    <w:rsid w:val="00755796"/>
    <w:rsid w:val="00755F27"/>
    <w:rsid w:val="00756696"/>
    <w:rsid w:val="007579CD"/>
    <w:rsid w:val="00757B9C"/>
    <w:rsid w:val="00761221"/>
    <w:rsid w:val="0076179B"/>
    <w:rsid w:val="007626C0"/>
    <w:rsid w:val="007637A6"/>
    <w:rsid w:val="007637FD"/>
    <w:rsid w:val="007646C5"/>
    <w:rsid w:val="00765D42"/>
    <w:rsid w:val="0076771A"/>
    <w:rsid w:val="0077025A"/>
    <w:rsid w:val="00770F11"/>
    <w:rsid w:val="00772E38"/>
    <w:rsid w:val="0077500F"/>
    <w:rsid w:val="00775F4C"/>
    <w:rsid w:val="00780259"/>
    <w:rsid w:val="00780E6B"/>
    <w:rsid w:val="007823D5"/>
    <w:rsid w:val="007828AE"/>
    <w:rsid w:val="00782DFA"/>
    <w:rsid w:val="00782EDF"/>
    <w:rsid w:val="00783CB5"/>
    <w:rsid w:val="00784766"/>
    <w:rsid w:val="00784C0F"/>
    <w:rsid w:val="00784C15"/>
    <w:rsid w:val="00786C87"/>
    <w:rsid w:val="00791149"/>
    <w:rsid w:val="00791564"/>
    <w:rsid w:val="00792048"/>
    <w:rsid w:val="007929EC"/>
    <w:rsid w:val="007932EB"/>
    <w:rsid w:val="00793EB9"/>
    <w:rsid w:val="0079419B"/>
    <w:rsid w:val="00794D02"/>
    <w:rsid w:val="00795247"/>
    <w:rsid w:val="00797450"/>
    <w:rsid w:val="007A0057"/>
    <w:rsid w:val="007A0406"/>
    <w:rsid w:val="007A070F"/>
    <w:rsid w:val="007A1896"/>
    <w:rsid w:val="007A207A"/>
    <w:rsid w:val="007A2D69"/>
    <w:rsid w:val="007A32CB"/>
    <w:rsid w:val="007A3F95"/>
    <w:rsid w:val="007A4A3B"/>
    <w:rsid w:val="007A4D57"/>
    <w:rsid w:val="007A592C"/>
    <w:rsid w:val="007A63FB"/>
    <w:rsid w:val="007A6663"/>
    <w:rsid w:val="007A7BD2"/>
    <w:rsid w:val="007A7F93"/>
    <w:rsid w:val="007B169E"/>
    <w:rsid w:val="007B1D4F"/>
    <w:rsid w:val="007B3B6E"/>
    <w:rsid w:val="007B55B5"/>
    <w:rsid w:val="007B5DBB"/>
    <w:rsid w:val="007B7806"/>
    <w:rsid w:val="007C0A23"/>
    <w:rsid w:val="007C111E"/>
    <w:rsid w:val="007C16BB"/>
    <w:rsid w:val="007C2FC6"/>
    <w:rsid w:val="007C3842"/>
    <w:rsid w:val="007C4603"/>
    <w:rsid w:val="007C5447"/>
    <w:rsid w:val="007C69DF"/>
    <w:rsid w:val="007C790C"/>
    <w:rsid w:val="007D2CB8"/>
    <w:rsid w:val="007D3DFE"/>
    <w:rsid w:val="007D5046"/>
    <w:rsid w:val="007D6190"/>
    <w:rsid w:val="007E0615"/>
    <w:rsid w:val="007E0F66"/>
    <w:rsid w:val="007E185D"/>
    <w:rsid w:val="007E1BD3"/>
    <w:rsid w:val="007E1DFD"/>
    <w:rsid w:val="007E3D87"/>
    <w:rsid w:val="007E4602"/>
    <w:rsid w:val="007E4F6B"/>
    <w:rsid w:val="007E5DB7"/>
    <w:rsid w:val="007E6779"/>
    <w:rsid w:val="007E6B8C"/>
    <w:rsid w:val="007E6D4F"/>
    <w:rsid w:val="007F0A1B"/>
    <w:rsid w:val="007F164D"/>
    <w:rsid w:val="007F2294"/>
    <w:rsid w:val="007F30ED"/>
    <w:rsid w:val="007F398B"/>
    <w:rsid w:val="007F399E"/>
    <w:rsid w:val="007F3BAA"/>
    <w:rsid w:val="007F5166"/>
    <w:rsid w:val="007F5F02"/>
    <w:rsid w:val="007F76DB"/>
    <w:rsid w:val="007F7C7B"/>
    <w:rsid w:val="00800A52"/>
    <w:rsid w:val="00800C29"/>
    <w:rsid w:val="0080173C"/>
    <w:rsid w:val="00801F4C"/>
    <w:rsid w:val="0080200C"/>
    <w:rsid w:val="0080232C"/>
    <w:rsid w:val="00802582"/>
    <w:rsid w:val="008033A4"/>
    <w:rsid w:val="008041C0"/>
    <w:rsid w:val="0080430E"/>
    <w:rsid w:val="00805C37"/>
    <w:rsid w:val="00806282"/>
    <w:rsid w:val="008064A7"/>
    <w:rsid w:val="00806741"/>
    <w:rsid w:val="0080719F"/>
    <w:rsid w:val="0080767F"/>
    <w:rsid w:val="00810E2A"/>
    <w:rsid w:val="008117DE"/>
    <w:rsid w:val="008127C6"/>
    <w:rsid w:val="00813247"/>
    <w:rsid w:val="00813668"/>
    <w:rsid w:val="00814F2B"/>
    <w:rsid w:val="0081600B"/>
    <w:rsid w:val="00816128"/>
    <w:rsid w:val="008164B2"/>
    <w:rsid w:val="00816E31"/>
    <w:rsid w:val="00817068"/>
    <w:rsid w:val="008178A6"/>
    <w:rsid w:val="00817911"/>
    <w:rsid w:val="00820F6D"/>
    <w:rsid w:val="00821AB6"/>
    <w:rsid w:val="008243FE"/>
    <w:rsid w:val="008249F0"/>
    <w:rsid w:val="008263FF"/>
    <w:rsid w:val="0082683B"/>
    <w:rsid w:val="00826EEA"/>
    <w:rsid w:val="00830569"/>
    <w:rsid w:val="00833A82"/>
    <w:rsid w:val="00835B86"/>
    <w:rsid w:val="00836248"/>
    <w:rsid w:val="00841BA3"/>
    <w:rsid w:val="00841D64"/>
    <w:rsid w:val="00842B5C"/>
    <w:rsid w:val="00844EA8"/>
    <w:rsid w:val="00844F0A"/>
    <w:rsid w:val="008521BB"/>
    <w:rsid w:val="008522BE"/>
    <w:rsid w:val="0085249A"/>
    <w:rsid w:val="00853D5E"/>
    <w:rsid w:val="00855EB9"/>
    <w:rsid w:val="00857276"/>
    <w:rsid w:val="008572A7"/>
    <w:rsid w:val="0086752B"/>
    <w:rsid w:val="00867A76"/>
    <w:rsid w:val="00867E9B"/>
    <w:rsid w:val="0087098C"/>
    <w:rsid w:val="00871BFB"/>
    <w:rsid w:val="008723C7"/>
    <w:rsid w:val="00873449"/>
    <w:rsid w:val="008736B9"/>
    <w:rsid w:val="008738C1"/>
    <w:rsid w:val="00873B88"/>
    <w:rsid w:val="008748F9"/>
    <w:rsid w:val="0087528B"/>
    <w:rsid w:val="00875B1E"/>
    <w:rsid w:val="00876F78"/>
    <w:rsid w:val="0088048A"/>
    <w:rsid w:val="00880653"/>
    <w:rsid w:val="00881EFE"/>
    <w:rsid w:val="00883CA5"/>
    <w:rsid w:val="00884E43"/>
    <w:rsid w:val="00885143"/>
    <w:rsid w:val="008904E0"/>
    <w:rsid w:val="00890533"/>
    <w:rsid w:val="00892DED"/>
    <w:rsid w:val="00893C96"/>
    <w:rsid w:val="00893CC6"/>
    <w:rsid w:val="008941DF"/>
    <w:rsid w:val="008959B8"/>
    <w:rsid w:val="00895C26"/>
    <w:rsid w:val="008963CE"/>
    <w:rsid w:val="00896E21"/>
    <w:rsid w:val="00896FE6"/>
    <w:rsid w:val="008A00D2"/>
    <w:rsid w:val="008A0124"/>
    <w:rsid w:val="008A0373"/>
    <w:rsid w:val="008A0C79"/>
    <w:rsid w:val="008A17D7"/>
    <w:rsid w:val="008A1B11"/>
    <w:rsid w:val="008A3277"/>
    <w:rsid w:val="008A40FE"/>
    <w:rsid w:val="008A5366"/>
    <w:rsid w:val="008A5802"/>
    <w:rsid w:val="008A5ACB"/>
    <w:rsid w:val="008A6196"/>
    <w:rsid w:val="008A6C28"/>
    <w:rsid w:val="008A70C5"/>
    <w:rsid w:val="008A7B69"/>
    <w:rsid w:val="008B083D"/>
    <w:rsid w:val="008B16F0"/>
    <w:rsid w:val="008B17BA"/>
    <w:rsid w:val="008B237E"/>
    <w:rsid w:val="008B29E7"/>
    <w:rsid w:val="008B34F2"/>
    <w:rsid w:val="008B352B"/>
    <w:rsid w:val="008B453B"/>
    <w:rsid w:val="008B5F8D"/>
    <w:rsid w:val="008B5FD7"/>
    <w:rsid w:val="008B66A9"/>
    <w:rsid w:val="008B680D"/>
    <w:rsid w:val="008B7C57"/>
    <w:rsid w:val="008C020B"/>
    <w:rsid w:val="008C02EC"/>
    <w:rsid w:val="008C043A"/>
    <w:rsid w:val="008C0550"/>
    <w:rsid w:val="008C059E"/>
    <w:rsid w:val="008C0DCC"/>
    <w:rsid w:val="008C3F4E"/>
    <w:rsid w:val="008C4BEE"/>
    <w:rsid w:val="008C4FA6"/>
    <w:rsid w:val="008C718A"/>
    <w:rsid w:val="008C7EA8"/>
    <w:rsid w:val="008D0949"/>
    <w:rsid w:val="008D2080"/>
    <w:rsid w:val="008D4E18"/>
    <w:rsid w:val="008D5ED5"/>
    <w:rsid w:val="008D67A4"/>
    <w:rsid w:val="008D7430"/>
    <w:rsid w:val="008E024F"/>
    <w:rsid w:val="008E07F4"/>
    <w:rsid w:val="008E0E75"/>
    <w:rsid w:val="008E2352"/>
    <w:rsid w:val="008E27AB"/>
    <w:rsid w:val="008E27BE"/>
    <w:rsid w:val="008E2C48"/>
    <w:rsid w:val="008E31C5"/>
    <w:rsid w:val="008E4262"/>
    <w:rsid w:val="008E5929"/>
    <w:rsid w:val="008E68BB"/>
    <w:rsid w:val="008E780F"/>
    <w:rsid w:val="008E7A38"/>
    <w:rsid w:val="008F00EC"/>
    <w:rsid w:val="008F090D"/>
    <w:rsid w:val="008F2DC9"/>
    <w:rsid w:val="008F313D"/>
    <w:rsid w:val="0090469E"/>
    <w:rsid w:val="009053F0"/>
    <w:rsid w:val="0090760D"/>
    <w:rsid w:val="00907FA7"/>
    <w:rsid w:val="0091018B"/>
    <w:rsid w:val="00912BAB"/>
    <w:rsid w:val="009132FA"/>
    <w:rsid w:val="009141D3"/>
    <w:rsid w:val="00914C22"/>
    <w:rsid w:val="00914C7A"/>
    <w:rsid w:val="0091530C"/>
    <w:rsid w:val="0091572D"/>
    <w:rsid w:val="009157DA"/>
    <w:rsid w:val="00915C76"/>
    <w:rsid w:val="00915CA8"/>
    <w:rsid w:val="00915EA9"/>
    <w:rsid w:val="009208A8"/>
    <w:rsid w:val="00920B7A"/>
    <w:rsid w:val="00921783"/>
    <w:rsid w:val="009220BB"/>
    <w:rsid w:val="009245DD"/>
    <w:rsid w:val="00925FD1"/>
    <w:rsid w:val="009263F7"/>
    <w:rsid w:val="00926A11"/>
    <w:rsid w:val="009277BE"/>
    <w:rsid w:val="00930FD8"/>
    <w:rsid w:val="00932C0B"/>
    <w:rsid w:val="00933057"/>
    <w:rsid w:val="009336BC"/>
    <w:rsid w:val="009341FF"/>
    <w:rsid w:val="00936DC7"/>
    <w:rsid w:val="00936E3D"/>
    <w:rsid w:val="00937A7B"/>
    <w:rsid w:val="009413DF"/>
    <w:rsid w:val="009439F8"/>
    <w:rsid w:val="00944872"/>
    <w:rsid w:val="00946DB5"/>
    <w:rsid w:val="00950D43"/>
    <w:rsid w:val="00951420"/>
    <w:rsid w:val="00952129"/>
    <w:rsid w:val="00953069"/>
    <w:rsid w:val="009537CE"/>
    <w:rsid w:val="0095477B"/>
    <w:rsid w:val="00956754"/>
    <w:rsid w:val="00956860"/>
    <w:rsid w:val="00960544"/>
    <w:rsid w:val="009613AF"/>
    <w:rsid w:val="00962702"/>
    <w:rsid w:val="009628F1"/>
    <w:rsid w:val="00962B8B"/>
    <w:rsid w:val="00962EA0"/>
    <w:rsid w:val="009634E3"/>
    <w:rsid w:val="00963571"/>
    <w:rsid w:val="009636F5"/>
    <w:rsid w:val="00964E91"/>
    <w:rsid w:val="0096527D"/>
    <w:rsid w:val="00965B01"/>
    <w:rsid w:val="00966092"/>
    <w:rsid w:val="0096661C"/>
    <w:rsid w:val="00967B06"/>
    <w:rsid w:val="00970BE5"/>
    <w:rsid w:val="00970D7F"/>
    <w:rsid w:val="00971037"/>
    <w:rsid w:val="0097124F"/>
    <w:rsid w:val="00971541"/>
    <w:rsid w:val="00971A69"/>
    <w:rsid w:val="00971E71"/>
    <w:rsid w:val="0097243A"/>
    <w:rsid w:val="009726B6"/>
    <w:rsid w:val="00972BAE"/>
    <w:rsid w:val="009733FF"/>
    <w:rsid w:val="00973B36"/>
    <w:rsid w:val="00974080"/>
    <w:rsid w:val="009748AD"/>
    <w:rsid w:val="00974C91"/>
    <w:rsid w:val="00974D40"/>
    <w:rsid w:val="009764C0"/>
    <w:rsid w:val="009805F2"/>
    <w:rsid w:val="0098132F"/>
    <w:rsid w:val="00981BC6"/>
    <w:rsid w:val="009853BE"/>
    <w:rsid w:val="00985C9F"/>
    <w:rsid w:val="00986408"/>
    <w:rsid w:val="00986674"/>
    <w:rsid w:val="00986ABA"/>
    <w:rsid w:val="00986ACD"/>
    <w:rsid w:val="00986E90"/>
    <w:rsid w:val="009873C8"/>
    <w:rsid w:val="0098761E"/>
    <w:rsid w:val="009902F2"/>
    <w:rsid w:val="00991F42"/>
    <w:rsid w:val="00992762"/>
    <w:rsid w:val="00996170"/>
    <w:rsid w:val="0099691A"/>
    <w:rsid w:val="00996AA9"/>
    <w:rsid w:val="00996F0A"/>
    <w:rsid w:val="009A0987"/>
    <w:rsid w:val="009A0AB4"/>
    <w:rsid w:val="009A0AF2"/>
    <w:rsid w:val="009A19FB"/>
    <w:rsid w:val="009A3A32"/>
    <w:rsid w:val="009A3ADA"/>
    <w:rsid w:val="009A3B23"/>
    <w:rsid w:val="009A4217"/>
    <w:rsid w:val="009A4788"/>
    <w:rsid w:val="009A490A"/>
    <w:rsid w:val="009A6018"/>
    <w:rsid w:val="009B0ED4"/>
    <w:rsid w:val="009B1F5D"/>
    <w:rsid w:val="009B2D84"/>
    <w:rsid w:val="009B33A5"/>
    <w:rsid w:val="009B4994"/>
    <w:rsid w:val="009B4B22"/>
    <w:rsid w:val="009B4DA7"/>
    <w:rsid w:val="009B5598"/>
    <w:rsid w:val="009B5CD8"/>
    <w:rsid w:val="009B5F0E"/>
    <w:rsid w:val="009B6B8C"/>
    <w:rsid w:val="009B7544"/>
    <w:rsid w:val="009B7AB4"/>
    <w:rsid w:val="009C0AFA"/>
    <w:rsid w:val="009C1D30"/>
    <w:rsid w:val="009C35FC"/>
    <w:rsid w:val="009C6334"/>
    <w:rsid w:val="009C6765"/>
    <w:rsid w:val="009C6981"/>
    <w:rsid w:val="009C7457"/>
    <w:rsid w:val="009D02F2"/>
    <w:rsid w:val="009D08AA"/>
    <w:rsid w:val="009D0EC0"/>
    <w:rsid w:val="009D1669"/>
    <w:rsid w:val="009D4566"/>
    <w:rsid w:val="009D4DC9"/>
    <w:rsid w:val="009D6B3C"/>
    <w:rsid w:val="009D7847"/>
    <w:rsid w:val="009E0145"/>
    <w:rsid w:val="009E06CF"/>
    <w:rsid w:val="009E2387"/>
    <w:rsid w:val="009E2E7F"/>
    <w:rsid w:val="009E4648"/>
    <w:rsid w:val="009E4C24"/>
    <w:rsid w:val="009E4CD2"/>
    <w:rsid w:val="009E4CF2"/>
    <w:rsid w:val="009E52D8"/>
    <w:rsid w:val="009F0899"/>
    <w:rsid w:val="009F0F20"/>
    <w:rsid w:val="009F27F8"/>
    <w:rsid w:val="009F3D31"/>
    <w:rsid w:val="009F3E72"/>
    <w:rsid w:val="009F4C1B"/>
    <w:rsid w:val="009F6A4B"/>
    <w:rsid w:val="009F6B93"/>
    <w:rsid w:val="009F6F2B"/>
    <w:rsid w:val="009F76D3"/>
    <w:rsid w:val="009F7E16"/>
    <w:rsid w:val="00A014E8"/>
    <w:rsid w:val="00A04783"/>
    <w:rsid w:val="00A04DE3"/>
    <w:rsid w:val="00A064D8"/>
    <w:rsid w:val="00A0670A"/>
    <w:rsid w:val="00A0712B"/>
    <w:rsid w:val="00A07D2E"/>
    <w:rsid w:val="00A101E2"/>
    <w:rsid w:val="00A1174C"/>
    <w:rsid w:val="00A11E79"/>
    <w:rsid w:val="00A127B4"/>
    <w:rsid w:val="00A1332E"/>
    <w:rsid w:val="00A16145"/>
    <w:rsid w:val="00A16475"/>
    <w:rsid w:val="00A17155"/>
    <w:rsid w:val="00A173DE"/>
    <w:rsid w:val="00A17733"/>
    <w:rsid w:val="00A20354"/>
    <w:rsid w:val="00A20369"/>
    <w:rsid w:val="00A21F05"/>
    <w:rsid w:val="00A22659"/>
    <w:rsid w:val="00A22AEB"/>
    <w:rsid w:val="00A242F4"/>
    <w:rsid w:val="00A24B87"/>
    <w:rsid w:val="00A279C9"/>
    <w:rsid w:val="00A30793"/>
    <w:rsid w:val="00A30D76"/>
    <w:rsid w:val="00A312D1"/>
    <w:rsid w:val="00A3137A"/>
    <w:rsid w:val="00A32715"/>
    <w:rsid w:val="00A32CE2"/>
    <w:rsid w:val="00A3381A"/>
    <w:rsid w:val="00A351C4"/>
    <w:rsid w:val="00A364C2"/>
    <w:rsid w:val="00A36A77"/>
    <w:rsid w:val="00A372C4"/>
    <w:rsid w:val="00A37E09"/>
    <w:rsid w:val="00A432CC"/>
    <w:rsid w:val="00A44BC3"/>
    <w:rsid w:val="00A45C2F"/>
    <w:rsid w:val="00A474DE"/>
    <w:rsid w:val="00A47C80"/>
    <w:rsid w:val="00A50E68"/>
    <w:rsid w:val="00A50F68"/>
    <w:rsid w:val="00A51ED5"/>
    <w:rsid w:val="00A524DD"/>
    <w:rsid w:val="00A561CF"/>
    <w:rsid w:val="00A56278"/>
    <w:rsid w:val="00A56439"/>
    <w:rsid w:val="00A5648B"/>
    <w:rsid w:val="00A574B2"/>
    <w:rsid w:val="00A576F7"/>
    <w:rsid w:val="00A578A0"/>
    <w:rsid w:val="00A57B94"/>
    <w:rsid w:val="00A63AE2"/>
    <w:rsid w:val="00A641B4"/>
    <w:rsid w:val="00A6449B"/>
    <w:rsid w:val="00A671E7"/>
    <w:rsid w:val="00A67234"/>
    <w:rsid w:val="00A70E2C"/>
    <w:rsid w:val="00A7305E"/>
    <w:rsid w:val="00A73354"/>
    <w:rsid w:val="00A745EB"/>
    <w:rsid w:val="00A74743"/>
    <w:rsid w:val="00A755AE"/>
    <w:rsid w:val="00A76D5C"/>
    <w:rsid w:val="00A8041D"/>
    <w:rsid w:val="00A806D1"/>
    <w:rsid w:val="00A80930"/>
    <w:rsid w:val="00A80E81"/>
    <w:rsid w:val="00A833E5"/>
    <w:rsid w:val="00A84953"/>
    <w:rsid w:val="00A84EAB"/>
    <w:rsid w:val="00A86650"/>
    <w:rsid w:val="00A86A7D"/>
    <w:rsid w:val="00A86B3D"/>
    <w:rsid w:val="00A9113E"/>
    <w:rsid w:val="00A92FAF"/>
    <w:rsid w:val="00A9431E"/>
    <w:rsid w:val="00A95933"/>
    <w:rsid w:val="00A96D14"/>
    <w:rsid w:val="00A96DCC"/>
    <w:rsid w:val="00A97427"/>
    <w:rsid w:val="00A97663"/>
    <w:rsid w:val="00A97AF3"/>
    <w:rsid w:val="00AA0334"/>
    <w:rsid w:val="00AA0368"/>
    <w:rsid w:val="00AA036D"/>
    <w:rsid w:val="00AA0A60"/>
    <w:rsid w:val="00AA1A17"/>
    <w:rsid w:val="00AA3970"/>
    <w:rsid w:val="00AA4175"/>
    <w:rsid w:val="00AA455C"/>
    <w:rsid w:val="00AA4E92"/>
    <w:rsid w:val="00AA601B"/>
    <w:rsid w:val="00AA6A13"/>
    <w:rsid w:val="00AA7D31"/>
    <w:rsid w:val="00AB15E8"/>
    <w:rsid w:val="00AB28C0"/>
    <w:rsid w:val="00AB2BCA"/>
    <w:rsid w:val="00AB2E99"/>
    <w:rsid w:val="00AB3203"/>
    <w:rsid w:val="00AB43EB"/>
    <w:rsid w:val="00AB4445"/>
    <w:rsid w:val="00AB4528"/>
    <w:rsid w:val="00AC04DC"/>
    <w:rsid w:val="00AC074D"/>
    <w:rsid w:val="00AC1135"/>
    <w:rsid w:val="00AC1B46"/>
    <w:rsid w:val="00AC2C2B"/>
    <w:rsid w:val="00AC3279"/>
    <w:rsid w:val="00AC33B2"/>
    <w:rsid w:val="00AC3CD8"/>
    <w:rsid w:val="00AC4219"/>
    <w:rsid w:val="00AC4372"/>
    <w:rsid w:val="00AC476B"/>
    <w:rsid w:val="00AC477D"/>
    <w:rsid w:val="00AC571B"/>
    <w:rsid w:val="00AC57FF"/>
    <w:rsid w:val="00AC5906"/>
    <w:rsid w:val="00AC5AB4"/>
    <w:rsid w:val="00AD0AAC"/>
    <w:rsid w:val="00AD1000"/>
    <w:rsid w:val="00AD1424"/>
    <w:rsid w:val="00AD1C68"/>
    <w:rsid w:val="00AD1DD2"/>
    <w:rsid w:val="00AD25A2"/>
    <w:rsid w:val="00AD34E7"/>
    <w:rsid w:val="00AD3962"/>
    <w:rsid w:val="00AD4AC6"/>
    <w:rsid w:val="00AD57B6"/>
    <w:rsid w:val="00AD7B56"/>
    <w:rsid w:val="00AE01D0"/>
    <w:rsid w:val="00AE0CA2"/>
    <w:rsid w:val="00AE1417"/>
    <w:rsid w:val="00AE176A"/>
    <w:rsid w:val="00AE3397"/>
    <w:rsid w:val="00AE5DDC"/>
    <w:rsid w:val="00AE7441"/>
    <w:rsid w:val="00AE7982"/>
    <w:rsid w:val="00AE7F98"/>
    <w:rsid w:val="00AF0FC2"/>
    <w:rsid w:val="00AF1052"/>
    <w:rsid w:val="00AF19F7"/>
    <w:rsid w:val="00AF4419"/>
    <w:rsid w:val="00AF467F"/>
    <w:rsid w:val="00AF4C65"/>
    <w:rsid w:val="00AF4DCA"/>
    <w:rsid w:val="00AF5D1C"/>
    <w:rsid w:val="00B0180D"/>
    <w:rsid w:val="00B022E3"/>
    <w:rsid w:val="00B03776"/>
    <w:rsid w:val="00B03896"/>
    <w:rsid w:val="00B03EC2"/>
    <w:rsid w:val="00B04766"/>
    <w:rsid w:val="00B048A4"/>
    <w:rsid w:val="00B04CBA"/>
    <w:rsid w:val="00B057F0"/>
    <w:rsid w:val="00B05900"/>
    <w:rsid w:val="00B05A3B"/>
    <w:rsid w:val="00B06530"/>
    <w:rsid w:val="00B06767"/>
    <w:rsid w:val="00B07791"/>
    <w:rsid w:val="00B07F07"/>
    <w:rsid w:val="00B114D8"/>
    <w:rsid w:val="00B124D2"/>
    <w:rsid w:val="00B12CD1"/>
    <w:rsid w:val="00B1342D"/>
    <w:rsid w:val="00B14C72"/>
    <w:rsid w:val="00B16812"/>
    <w:rsid w:val="00B16E13"/>
    <w:rsid w:val="00B22232"/>
    <w:rsid w:val="00B22A4C"/>
    <w:rsid w:val="00B2304A"/>
    <w:rsid w:val="00B233E0"/>
    <w:rsid w:val="00B23F15"/>
    <w:rsid w:val="00B25ACF"/>
    <w:rsid w:val="00B25C2D"/>
    <w:rsid w:val="00B25F7C"/>
    <w:rsid w:val="00B264B4"/>
    <w:rsid w:val="00B26876"/>
    <w:rsid w:val="00B268A2"/>
    <w:rsid w:val="00B268AA"/>
    <w:rsid w:val="00B30A7E"/>
    <w:rsid w:val="00B31618"/>
    <w:rsid w:val="00B3239D"/>
    <w:rsid w:val="00B33742"/>
    <w:rsid w:val="00B3436D"/>
    <w:rsid w:val="00B3469C"/>
    <w:rsid w:val="00B36A8F"/>
    <w:rsid w:val="00B37254"/>
    <w:rsid w:val="00B37316"/>
    <w:rsid w:val="00B376FA"/>
    <w:rsid w:val="00B37D54"/>
    <w:rsid w:val="00B41DC7"/>
    <w:rsid w:val="00B42D6E"/>
    <w:rsid w:val="00B434B1"/>
    <w:rsid w:val="00B43666"/>
    <w:rsid w:val="00B44973"/>
    <w:rsid w:val="00B45E86"/>
    <w:rsid w:val="00B46698"/>
    <w:rsid w:val="00B46878"/>
    <w:rsid w:val="00B501B2"/>
    <w:rsid w:val="00B50345"/>
    <w:rsid w:val="00B509A1"/>
    <w:rsid w:val="00B51615"/>
    <w:rsid w:val="00B5186E"/>
    <w:rsid w:val="00B542CA"/>
    <w:rsid w:val="00B54BCC"/>
    <w:rsid w:val="00B558D3"/>
    <w:rsid w:val="00B558D6"/>
    <w:rsid w:val="00B56AA1"/>
    <w:rsid w:val="00B607FA"/>
    <w:rsid w:val="00B611F5"/>
    <w:rsid w:val="00B614CC"/>
    <w:rsid w:val="00B62984"/>
    <w:rsid w:val="00B6397F"/>
    <w:rsid w:val="00B6596B"/>
    <w:rsid w:val="00B70C4C"/>
    <w:rsid w:val="00B70CE6"/>
    <w:rsid w:val="00B718DE"/>
    <w:rsid w:val="00B71C02"/>
    <w:rsid w:val="00B72444"/>
    <w:rsid w:val="00B7256B"/>
    <w:rsid w:val="00B73A21"/>
    <w:rsid w:val="00B73E54"/>
    <w:rsid w:val="00B74801"/>
    <w:rsid w:val="00B7506D"/>
    <w:rsid w:val="00B75CBA"/>
    <w:rsid w:val="00B77438"/>
    <w:rsid w:val="00B8002D"/>
    <w:rsid w:val="00B80224"/>
    <w:rsid w:val="00B80E61"/>
    <w:rsid w:val="00B81085"/>
    <w:rsid w:val="00B8197D"/>
    <w:rsid w:val="00B82235"/>
    <w:rsid w:val="00B8264E"/>
    <w:rsid w:val="00B830FB"/>
    <w:rsid w:val="00B832C8"/>
    <w:rsid w:val="00B8375A"/>
    <w:rsid w:val="00B8484F"/>
    <w:rsid w:val="00B851C9"/>
    <w:rsid w:val="00B8592B"/>
    <w:rsid w:val="00B86922"/>
    <w:rsid w:val="00B870AA"/>
    <w:rsid w:val="00B90047"/>
    <w:rsid w:val="00B9022F"/>
    <w:rsid w:val="00B91382"/>
    <w:rsid w:val="00B91AFD"/>
    <w:rsid w:val="00B92296"/>
    <w:rsid w:val="00B92552"/>
    <w:rsid w:val="00B92F5B"/>
    <w:rsid w:val="00B943A6"/>
    <w:rsid w:val="00B94669"/>
    <w:rsid w:val="00B95330"/>
    <w:rsid w:val="00B97672"/>
    <w:rsid w:val="00BA0415"/>
    <w:rsid w:val="00BA0F1C"/>
    <w:rsid w:val="00BA0F20"/>
    <w:rsid w:val="00BA30EE"/>
    <w:rsid w:val="00BA358B"/>
    <w:rsid w:val="00BA3938"/>
    <w:rsid w:val="00BA397D"/>
    <w:rsid w:val="00BA3C90"/>
    <w:rsid w:val="00BA53D9"/>
    <w:rsid w:val="00BA7B1B"/>
    <w:rsid w:val="00BB0881"/>
    <w:rsid w:val="00BB2B2F"/>
    <w:rsid w:val="00BB2D41"/>
    <w:rsid w:val="00BB2DF9"/>
    <w:rsid w:val="00BB5164"/>
    <w:rsid w:val="00BB6188"/>
    <w:rsid w:val="00BB7F5A"/>
    <w:rsid w:val="00BC00D7"/>
    <w:rsid w:val="00BC124B"/>
    <w:rsid w:val="00BC1616"/>
    <w:rsid w:val="00BC306F"/>
    <w:rsid w:val="00BC31BB"/>
    <w:rsid w:val="00BC46F6"/>
    <w:rsid w:val="00BC72C6"/>
    <w:rsid w:val="00BC7382"/>
    <w:rsid w:val="00BD0DB0"/>
    <w:rsid w:val="00BD1B20"/>
    <w:rsid w:val="00BD23C8"/>
    <w:rsid w:val="00BD2675"/>
    <w:rsid w:val="00BD2BAF"/>
    <w:rsid w:val="00BD3A53"/>
    <w:rsid w:val="00BD3E8C"/>
    <w:rsid w:val="00BD4AB5"/>
    <w:rsid w:val="00BD54A8"/>
    <w:rsid w:val="00BD59EB"/>
    <w:rsid w:val="00BD5CC1"/>
    <w:rsid w:val="00BD71ED"/>
    <w:rsid w:val="00BD7ABE"/>
    <w:rsid w:val="00BE243E"/>
    <w:rsid w:val="00BE5A6E"/>
    <w:rsid w:val="00BE605D"/>
    <w:rsid w:val="00BE6ACE"/>
    <w:rsid w:val="00BE6F4C"/>
    <w:rsid w:val="00BE781E"/>
    <w:rsid w:val="00BF01FA"/>
    <w:rsid w:val="00BF064B"/>
    <w:rsid w:val="00BF1A19"/>
    <w:rsid w:val="00BF3C44"/>
    <w:rsid w:val="00BF4904"/>
    <w:rsid w:val="00BF6078"/>
    <w:rsid w:val="00BF6126"/>
    <w:rsid w:val="00C003A5"/>
    <w:rsid w:val="00C00E4E"/>
    <w:rsid w:val="00C0197C"/>
    <w:rsid w:val="00C01B66"/>
    <w:rsid w:val="00C021C9"/>
    <w:rsid w:val="00C024B4"/>
    <w:rsid w:val="00C02BF8"/>
    <w:rsid w:val="00C03718"/>
    <w:rsid w:val="00C03BEE"/>
    <w:rsid w:val="00C040EE"/>
    <w:rsid w:val="00C04B15"/>
    <w:rsid w:val="00C056A8"/>
    <w:rsid w:val="00C05F84"/>
    <w:rsid w:val="00C060F9"/>
    <w:rsid w:val="00C06B60"/>
    <w:rsid w:val="00C06D55"/>
    <w:rsid w:val="00C074CD"/>
    <w:rsid w:val="00C076BF"/>
    <w:rsid w:val="00C10B2A"/>
    <w:rsid w:val="00C10BA7"/>
    <w:rsid w:val="00C11439"/>
    <w:rsid w:val="00C116AB"/>
    <w:rsid w:val="00C12FE7"/>
    <w:rsid w:val="00C135A5"/>
    <w:rsid w:val="00C13B38"/>
    <w:rsid w:val="00C148FA"/>
    <w:rsid w:val="00C15ECA"/>
    <w:rsid w:val="00C15EDE"/>
    <w:rsid w:val="00C1743D"/>
    <w:rsid w:val="00C176B5"/>
    <w:rsid w:val="00C17BF3"/>
    <w:rsid w:val="00C17DCD"/>
    <w:rsid w:val="00C20675"/>
    <w:rsid w:val="00C20ACB"/>
    <w:rsid w:val="00C21EE0"/>
    <w:rsid w:val="00C22BA0"/>
    <w:rsid w:val="00C243E7"/>
    <w:rsid w:val="00C25685"/>
    <w:rsid w:val="00C26811"/>
    <w:rsid w:val="00C32FB6"/>
    <w:rsid w:val="00C3353F"/>
    <w:rsid w:val="00C340F7"/>
    <w:rsid w:val="00C341E4"/>
    <w:rsid w:val="00C34673"/>
    <w:rsid w:val="00C34905"/>
    <w:rsid w:val="00C37F3F"/>
    <w:rsid w:val="00C40FCE"/>
    <w:rsid w:val="00C41170"/>
    <w:rsid w:val="00C41D44"/>
    <w:rsid w:val="00C41FC9"/>
    <w:rsid w:val="00C42EDF"/>
    <w:rsid w:val="00C43048"/>
    <w:rsid w:val="00C43A06"/>
    <w:rsid w:val="00C441DD"/>
    <w:rsid w:val="00C443FD"/>
    <w:rsid w:val="00C44694"/>
    <w:rsid w:val="00C45A4B"/>
    <w:rsid w:val="00C46D08"/>
    <w:rsid w:val="00C4712F"/>
    <w:rsid w:val="00C47922"/>
    <w:rsid w:val="00C5009B"/>
    <w:rsid w:val="00C507FE"/>
    <w:rsid w:val="00C508E6"/>
    <w:rsid w:val="00C50BF6"/>
    <w:rsid w:val="00C516B5"/>
    <w:rsid w:val="00C53623"/>
    <w:rsid w:val="00C54A05"/>
    <w:rsid w:val="00C55CBF"/>
    <w:rsid w:val="00C57787"/>
    <w:rsid w:val="00C57C55"/>
    <w:rsid w:val="00C608F1"/>
    <w:rsid w:val="00C61C55"/>
    <w:rsid w:val="00C638AD"/>
    <w:rsid w:val="00C64028"/>
    <w:rsid w:val="00C643F6"/>
    <w:rsid w:val="00C64E9E"/>
    <w:rsid w:val="00C66AB4"/>
    <w:rsid w:val="00C67512"/>
    <w:rsid w:val="00C67523"/>
    <w:rsid w:val="00C675B0"/>
    <w:rsid w:val="00C711EF"/>
    <w:rsid w:val="00C7309F"/>
    <w:rsid w:val="00C74DED"/>
    <w:rsid w:val="00C753DC"/>
    <w:rsid w:val="00C8056C"/>
    <w:rsid w:val="00C8215E"/>
    <w:rsid w:val="00C82294"/>
    <w:rsid w:val="00C840FA"/>
    <w:rsid w:val="00C9065E"/>
    <w:rsid w:val="00C92B87"/>
    <w:rsid w:val="00C93415"/>
    <w:rsid w:val="00C93A68"/>
    <w:rsid w:val="00C94B8C"/>
    <w:rsid w:val="00C950D0"/>
    <w:rsid w:val="00C9622B"/>
    <w:rsid w:val="00C968E1"/>
    <w:rsid w:val="00C97B1D"/>
    <w:rsid w:val="00CA00E9"/>
    <w:rsid w:val="00CA0C75"/>
    <w:rsid w:val="00CA1438"/>
    <w:rsid w:val="00CA1450"/>
    <w:rsid w:val="00CA20A3"/>
    <w:rsid w:val="00CA2307"/>
    <w:rsid w:val="00CA269D"/>
    <w:rsid w:val="00CA26D8"/>
    <w:rsid w:val="00CA2A54"/>
    <w:rsid w:val="00CA2E8C"/>
    <w:rsid w:val="00CA387B"/>
    <w:rsid w:val="00CA41A5"/>
    <w:rsid w:val="00CA444F"/>
    <w:rsid w:val="00CA5E39"/>
    <w:rsid w:val="00CA706D"/>
    <w:rsid w:val="00CA7499"/>
    <w:rsid w:val="00CA768D"/>
    <w:rsid w:val="00CB1F1A"/>
    <w:rsid w:val="00CB2163"/>
    <w:rsid w:val="00CB364A"/>
    <w:rsid w:val="00CB369C"/>
    <w:rsid w:val="00CB37BA"/>
    <w:rsid w:val="00CB3AA8"/>
    <w:rsid w:val="00CB3C51"/>
    <w:rsid w:val="00CB3D49"/>
    <w:rsid w:val="00CB3EFA"/>
    <w:rsid w:val="00CB54EF"/>
    <w:rsid w:val="00CB6136"/>
    <w:rsid w:val="00CB65C3"/>
    <w:rsid w:val="00CB6DA2"/>
    <w:rsid w:val="00CB73E4"/>
    <w:rsid w:val="00CC057F"/>
    <w:rsid w:val="00CC063A"/>
    <w:rsid w:val="00CC0E1C"/>
    <w:rsid w:val="00CC1CEB"/>
    <w:rsid w:val="00CC2671"/>
    <w:rsid w:val="00CC2E82"/>
    <w:rsid w:val="00CC4205"/>
    <w:rsid w:val="00CC4B87"/>
    <w:rsid w:val="00CC4FAC"/>
    <w:rsid w:val="00CC77D2"/>
    <w:rsid w:val="00CD0697"/>
    <w:rsid w:val="00CD1B98"/>
    <w:rsid w:val="00CD3BB0"/>
    <w:rsid w:val="00CD45DB"/>
    <w:rsid w:val="00CE0053"/>
    <w:rsid w:val="00CE01A3"/>
    <w:rsid w:val="00CE037B"/>
    <w:rsid w:val="00CE05A0"/>
    <w:rsid w:val="00CE0755"/>
    <w:rsid w:val="00CE10D5"/>
    <w:rsid w:val="00CE222A"/>
    <w:rsid w:val="00CE26F8"/>
    <w:rsid w:val="00CE2D19"/>
    <w:rsid w:val="00CE3AB5"/>
    <w:rsid w:val="00CE3C1A"/>
    <w:rsid w:val="00CE5303"/>
    <w:rsid w:val="00CE55F3"/>
    <w:rsid w:val="00CE5921"/>
    <w:rsid w:val="00CE65FC"/>
    <w:rsid w:val="00CE7243"/>
    <w:rsid w:val="00CF0154"/>
    <w:rsid w:val="00CF0A54"/>
    <w:rsid w:val="00CF1CD0"/>
    <w:rsid w:val="00CF2E15"/>
    <w:rsid w:val="00CF2F18"/>
    <w:rsid w:val="00CF343D"/>
    <w:rsid w:val="00CF5070"/>
    <w:rsid w:val="00CF5B37"/>
    <w:rsid w:val="00CF5BCD"/>
    <w:rsid w:val="00CF6A93"/>
    <w:rsid w:val="00CF6B03"/>
    <w:rsid w:val="00CF7BDD"/>
    <w:rsid w:val="00D00569"/>
    <w:rsid w:val="00D00D03"/>
    <w:rsid w:val="00D01A3D"/>
    <w:rsid w:val="00D02481"/>
    <w:rsid w:val="00D02626"/>
    <w:rsid w:val="00D031E2"/>
    <w:rsid w:val="00D03EF0"/>
    <w:rsid w:val="00D040AA"/>
    <w:rsid w:val="00D040BA"/>
    <w:rsid w:val="00D053EA"/>
    <w:rsid w:val="00D0792C"/>
    <w:rsid w:val="00D10430"/>
    <w:rsid w:val="00D10BAB"/>
    <w:rsid w:val="00D11385"/>
    <w:rsid w:val="00D13907"/>
    <w:rsid w:val="00D13EBA"/>
    <w:rsid w:val="00D14124"/>
    <w:rsid w:val="00D148B5"/>
    <w:rsid w:val="00D15C84"/>
    <w:rsid w:val="00D202D2"/>
    <w:rsid w:val="00D20515"/>
    <w:rsid w:val="00D2083F"/>
    <w:rsid w:val="00D213D1"/>
    <w:rsid w:val="00D219D0"/>
    <w:rsid w:val="00D2246B"/>
    <w:rsid w:val="00D2268B"/>
    <w:rsid w:val="00D22EC3"/>
    <w:rsid w:val="00D23214"/>
    <w:rsid w:val="00D24C73"/>
    <w:rsid w:val="00D273F2"/>
    <w:rsid w:val="00D27ABA"/>
    <w:rsid w:val="00D27AF0"/>
    <w:rsid w:val="00D302E7"/>
    <w:rsid w:val="00D31449"/>
    <w:rsid w:val="00D317DA"/>
    <w:rsid w:val="00D33DE7"/>
    <w:rsid w:val="00D33F56"/>
    <w:rsid w:val="00D34C11"/>
    <w:rsid w:val="00D3510E"/>
    <w:rsid w:val="00D35A17"/>
    <w:rsid w:val="00D35E2D"/>
    <w:rsid w:val="00D369FA"/>
    <w:rsid w:val="00D36A82"/>
    <w:rsid w:val="00D40895"/>
    <w:rsid w:val="00D439A5"/>
    <w:rsid w:val="00D445EB"/>
    <w:rsid w:val="00D449C6"/>
    <w:rsid w:val="00D4612E"/>
    <w:rsid w:val="00D4615C"/>
    <w:rsid w:val="00D46345"/>
    <w:rsid w:val="00D50450"/>
    <w:rsid w:val="00D50A32"/>
    <w:rsid w:val="00D51074"/>
    <w:rsid w:val="00D528BE"/>
    <w:rsid w:val="00D537F9"/>
    <w:rsid w:val="00D53C25"/>
    <w:rsid w:val="00D544BF"/>
    <w:rsid w:val="00D575BA"/>
    <w:rsid w:val="00D57A7D"/>
    <w:rsid w:val="00D61459"/>
    <w:rsid w:val="00D61A5E"/>
    <w:rsid w:val="00D6226F"/>
    <w:rsid w:val="00D62BE9"/>
    <w:rsid w:val="00D64F51"/>
    <w:rsid w:val="00D67439"/>
    <w:rsid w:val="00D679D5"/>
    <w:rsid w:val="00D67C4C"/>
    <w:rsid w:val="00D67D42"/>
    <w:rsid w:val="00D67F30"/>
    <w:rsid w:val="00D70293"/>
    <w:rsid w:val="00D7032C"/>
    <w:rsid w:val="00D71746"/>
    <w:rsid w:val="00D726FE"/>
    <w:rsid w:val="00D72827"/>
    <w:rsid w:val="00D73CF8"/>
    <w:rsid w:val="00D740C6"/>
    <w:rsid w:val="00D745FD"/>
    <w:rsid w:val="00D7544B"/>
    <w:rsid w:val="00D76159"/>
    <w:rsid w:val="00D775BE"/>
    <w:rsid w:val="00D77957"/>
    <w:rsid w:val="00D803A0"/>
    <w:rsid w:val="00D8303C"/>
    <w:rsid w:val="00D831E7"/>
    <w:rsid w:val="00D84210"/>
    <w:rsid w:val="00D84C4C"/>
    <w:rsid w:val="00D85658"/>
    <w:rsid w:val="00D85D54"/>
    <w:rsid w:val="00D86789"/>
    <w:rsid w:val="00D86C0B"/>
    <w:rsid w:val="00D87F03"/>
    <w:rsid w:val="00D90D87"/>
    <w:rsid w:val="00D9114C"/>
    <w:rsid w:val="00D91651"/>
    <w:rsid w:val="00D920FF"/>
    <w:rsid w:val="00D92736"/>
    <w:rsid w:val="00D9291B"/>
    <w:rsid w:val="00D93DC6"/>
    <w:rsid w:val="00D94A27"/>
    <w:rsid w:val="00D94DD1"/>
    <w:rsid w:val="00D957FE"/>
    <w:rsid w:val="00D95AAF"/>
    <w:rsid w:val="00D95B3A"/>
    <w:rsid w:val="00D96151"/>
    <w:rsid w:val="00D9747C"/>
    <w:rsid w:val="00D977EC"/>
    <w:rsid w:val="00DA0F27"/>
    <w:rsid w:val="00DA1101"/>
    <w:rsid w:val="00DA35DB"/>
    <w:rsid w:val="00DA3B59"/>
    <w:rsid w:val="00DA6514"/>
    <w:rsid w:val="00DA6B8B"/>
    <w:rsid w:val="00DA7158"/>
    <w:rsid w:val="00DA778D"/>
    <w:rsid w:val="00DB08DF"/>
    <w:rsid w:val="00DB0A9F"/>
    <w:rsid w:val="00DB0D60"/>
    <w:rsid w:val="00DB2BFB"/>
    <w:rsid w:val="00DB3833"/>
    <w:rsid w:val="00DB41B9"/>
    <w:rsid w:val="00DB4B49"/>
    <w:rsid w:val="00DB65CC"/>
    <w:rsid w:val="00DB6D58"/>
    <w:rsid w:val="00DC1DB0"/>
    <w:rsid w:val="00DC2782"/>
    <w:rsid w:val="00DC2920"/>
    <w:rsid w:val="00DC2FFC"/>
    <w:rsid w:val="00DC44A3"/>
    <w:rsid w:val="00DC45B4"/>
    <w:rsid w:val="00DC5813"/>
    <w:rsid w:val="00DC5EAC"/>
    <w:rsid w:val="00DC6199"/>
    <w:rsid w:val="00DC7277"/>
    <w:rsid w:val="00DC7EE9"/>
    <w:rsid w:val="00DD035A"/>
    <w:rsid w:val="00DD06EF"/>
    <w:rsid w:val="00DD2E26"/>
    <w:rsid w:val="00DD345D"/>
    <w:rsid w:val="00DD37EF"/>
    <w:rsid w:val="00DD399D"/>
    <w:rsid w:val="00DD463B"/>
    <w:rsid w:val="00DD6BB8"/>
    <w:rsid w:val="00DD6ECC"/>
    <w:rsid w:val="00DD727A"/>
    <w:rsid w:val="00DE0365"/>
    <w:rsid w:val="00DE0418"/>
    <w:rsid w:val="00DE047D"/>
    <w:rsid w:val="00DE0B87"/>
    <w:rsid w:val="00DE13A7"/>
    <w:rsid w:val="00DE21AB"/>
    <w:rsid w:val="00DE290F"/>
    <w:rsid w:val="00DE2BBF"/>
    <w:rsid w:val="00DE32E6"/>
    <w:rsid w:val="00DE40B4"/>
    <w:rsid w:val="00DE4903"/>
    <w:rsid w:val="00DE6054"/>
    <w:rsid w:val="00DE66A0"/>
    <w:rsid w:val="00DE6DEE"/>
    <w:rsid w:val="00DE6F34"/>
    <w:rsid w:val="00DE70DF"/>
    <w:rsid w:val="00DF02DB"/>
    <w:rsid w:val="00DF0CC2"/>
    <w:rsid w:val="00DF1048"/>
    <w:rsid w:val="00DF2FF9"/>
    <w:rsid w:val="00DF3604"/>
    <w:rsid w:val="00DF3C07"/>
    <w:rsid w:val="00DF3EAF"/>
    <w:rsid w:val="00DF6189"/>
    <w:rsid w:val="00DF773E"/>
    <w:rsid w:val="00E005D7"/>
    <w:rsid w:val="00E01607"/>
    <w:rsid w:val="00E031A7"/>
    <w:rsid w:val="00E035B4"/>
    <w:rsid w:val="00E0365E"/>
    <w:rsid w:val="00E03DD6"/>
    <w:rsid w:val="00E04ECF"/>
    <w:rsid w:val="00E05352"/>
    <w:rsid w:val="00E056A8"/>
    <w:rsid w:val="00E0617C"/>
    <w:rsid w:val="00E07D2F"/>
    <w:rsid w:val="00E100A2"/>
    <w:rsid w:val="00E102D8"/>
    <w:rsid w:val="00E1150D"/>
    <w:rsid w:val="00E11C72"/>
    <w:rsid w:val="00E11FCD"/>
    <w:rsid w:val="00E12AAB"/>
    <w:rsid w:val="00E1351B"/>
    <w:rsid w:val="00E141CA"/>
    <w:rsid w:val="00E142FD"/>
    <w:rsid w:val="00E146B5"/>
    <w:rsid w:val="00E1558F"/>
    <w:rsid w:val="00E162D9"/>
    <w:rsid w:val="00E17F53"/>
    <w:rsid w:val="00E2036D"/>
    <w:rsid w:val="00E208B8"/>
    <w:rsid w:val="00E20B35"/>
    <w:rsid w:val="00E23125"/>
    <w:rsid w:val="00E24D7B"/>
    <w:rsid w:val="00E24E44"/>
    <w:rsid w:val="00E26B14"/>
    <w:rsid w:val="00E2730A"/>
    <w:rsid w:val="00E27584"/>
    <w:rsid w:val="00E32F75"/>
    <w:rsid w:val="00E33C6C"/>
    <w:rsid w:val="00E33F2A"/>
    <w:rsid w:val="00E3443A"/>
    <w:rsid w:val="00E35B96"/>
    <w:rsid w:val="00E36092"/>
    <w:rsid w:val="00E362A9"/>
    <w:rsid w:val="00E3645B"/>
    <w:rsid w:val="00E36BA7"/>
    <w:rsid w:val="00E37764"/>
    <w:rsid w:val="00E377D8"/>
    <w:rsid w:val="00E400AA"/>
    <w:rsid w:val="00E4354B"/>
    <w:rsid w:val="00E4406C"/>
    <w:rsid w:val="00E4459B"/>
    <w:rsid w:val="00E4480C"/>
    <w:rsid w:val="00E44C38"/>
    <w:rsid w:val="00E4509E"/>
    <w:rsid w:val="00E45D98"/>
    <w:rsid w:val="00E47309"/>
    <w:rsid w:val="00E47CC1"/>
    <w:rsid w:val="00E5011A"/>
    <w:rsid w:val="00E50639"/>
    <w:rsid w:val="00E50BCD"/>
    <w:rsid w:val="00E520AE"/>
    <w:rsid w:val="00E529D8"/>
    <w:rsid w:val="00E52A86"/>
    <w:rsid w:val="00E54E5A"/>
    <w:rsid w:val="00E6122A"/>
    <w:rsid w:val="00E622DB"/>
    <w:rsid w:val="00E624E2"/>
    <w:rsid w:val="00E6410B"/>
    <w:rsid w:val="00E65144"/>
    <w:rsid w:val="00E65613"/>
    <w:rsid w:val="00E663EC"/>
    <w:rsid w:val="00E66628"/>
    <w:rsid w:val="00E66937"/>
    <w:rsid w:val="00E6782B"/>
    <w:rsid w:val="00E702E1"/>
    <w:rsid w:val="00E70E59"/>
    <w:rsid w:val="00E71B1B"/>
    <w:rsid w:val="00E72699"/>
    <w:rsid w:val="00E72EC6"/>
    <w:rsid w:val="00E7316A"/>
    <w:rsid w:val="00E741A8"/>
    <w:rsid w:val="00E7550F"/>
    <w:rsid w:val="00E804A1"/>
    <w:rsid w:val="00E81802"/>
    <w:rsid w:val="00E81F54"/>
    <w:rsid w:val="00E8469F"/>
    <w:rsid w:val="00E84C2D"/>
    <w:rsid w:val="00E85470"/>
    <w:rsid w:val="00E858FC"/>
    <w:rsid w:val="00E85B75"/>
    <w:rsid w:val="00E86B9E"/>
    <w:rsid w:val="00E870A5"/>
    <w:rsid w:val="00E903F1"/>
    <w:rsid w:val="00E9597F"/>
    <w:rsid w:val="00E9684A"/>
    <w:rsid w:val="00EA33CB"/>
    <w:rsid w:val="00EA3F1B"/>
    <w:rsid w:val="00EA40B1"/>
    <w:rsid w:val="00EA4615"/>
    <w:rsid w:val="00EA5802"/>
    <w:rsid w:val="00EA61E3"/>
    <w:rsid w:val="00EA6AEF"/>
    <w:rsid w:val="00EA6B6D"/>
    <w:rsid w:val="00EA6BB8"/>
    <w:rsid w:val="00EA6CE6"/>
    <w:rsid w:val="00EB15D2"/>
    <w:rsid w:val="00EB15EE"/>
    <w:rsid w:val="00EB1B02"/>
    <w:rsid w:val="00EB1CCC"/>
    <w:rsid w:val="00EB21DC"/>
    <w:rsid w:val="00EB4DAB"/>
    <w:rsid w:val="00EB5522"/>
    <w:rsid w:val="00EB6833"/>
    <w:rsid w:val="00EC03AB"/>
    <w:rsid w:val="00EC07B9"/>
    <w:rsid w:val="00EC0BE6"/>
    <w:rsid w:val="00EC140B"/>
    <w:rsid w:val="00EC24CC"/>
    <w:rsid w:val="00EC2862"/>
    <w:rsid w:val="00EC473D"/>
    <w:rsid w:val="00EC5311"/>
    <w:rsid w:val="00EC66C6"/>
    <w:rsid w:val="00ED11D8"/>
    <w:rsid w:val="00ED1D40"/>
    <w:rsid w:val="00ED3AC0"/>
    <w:rsid w:val="00ED40DE"/>
    <w:rsid w:val="00ED58B9"/>
    <w:rsid w:val="00ED5F22"/>
    <w:rsid w:val="00ED61F7"/>
    <w:rsid w:val="00ED6A6E"/>
    <w:rsid w:val="00ED7590"/>
    <w:rsid w:val="00EE00C0"/>
    <w:rsid w:val="00EE012C"/>
    <w:rsid w:val="00EE0160"/>
    <w:rsid w:val="00EE0924"/>
    <w:rsid w:val="00EE0AEF"/>
    <w:rsid w:val="00EE2448"/>
    <w:rsid w:val="00EE3718"/>
    <w:rsid w:val="00EE38D0"/>
    <w:rsid w:val="00EE3C0D"/>
    <w:rsid w:val="00EE4848"/>
    <w:rsid w:val="00EE54B5"/>
    <w:rsid w:val="00EE619E"/>
    <w:rsid w:val="00EE62F6"/>
    <w:rsid w:val="00EE6F52"/>
    <w:rsid w:val="00EF0A73"/>
    <w:rsid w:val="00EF0D31"/>
    <w:rsid w:val="00EF3A33"/>
    <w:rsid w:val="00EF3E81"/>
    <w:rsid w:val="00EF4930"/>
    <w:rsid w:val="00EF5D80"/>
    <w:rsid w:val="00EF5F25"/>
    <w:rsid w:val="00F001D1"/>
    <w:rsid w:val="00F00423"/>
    <w:rsid w:val="00F0076C"/>
    <w:rsid w:val="00F010E6"/>
    <w:rsid w:val="00F01224"/>
    <w:rsid w:val="00F018E5"/>
    <w:rsid w:val="00F01B65"/>
    <w:rsid w:val="00F01F46"/>
    <w:rsid w:val="00F02A98"/>
    <w:rsid w:val="00F037E4"/>
    <w:rsid w:val="00F045E8"/>
    <w:rsid w:val="00F04BDA"/>
    <w:rsid w:val="00F05A51"/>
    <w:rsid w:val="00F064A3"/>
    <w:rsid w:val="00F06682"/>
    <w:rsid w:val="00F06B92"/>
    <w:rsid w:val="00F10BFA"/>
    <w:rsid w:val="00F12143"/>
    <w:rsid w:val="00F1244A"/>
    <w:rsid w:val="00F126C4"/>
    <w:rsid w:val="00F13B92"/>
    <w:rsid w:val="00F13EE0"/>
    <w:rsid w:val="00F141F9"/>
    <w:rsid w:val="00F145AD"/>
    <w:rsid w:val="00F15008"/>
    <w:rsid w:val="00F153A0"/>
    <w:rsid w:val="00F15609"/>
    <w:rsid w:val="00F1584F"/>
    <w:rsid w:val="00F15A42"/>
    <w:rsid w:val="00F16174"/>
    <w:rsid w:val="00F165A2"/>
    <w:rsid w:val="00F17C24"/>
    <w:rsid w:val="00F2070B"/>
    <w:rsid w:val="00F2097E"/>
    <w:rsid w:val="00F21768"/>
    <w:rsid w:val="00F21CF5"/>
    <w:rsid w:val="00F222BF"/>
    <w:rsid w:val="00F22EFA"/>
    <w:rsid w:val="00F238CF"/>
    <w:rsid w:val="00F23AD4"/>
    <w:rsid w:val="00F23DE1"/>
    <w:rsid w:val="00F260D3"/>
    <w:rsid w:val="00F265B2"/>
    <w:rsid w:val="00F27115"/>
    <w:rsid w:val="00F2713E"/>
    <w:rsid w:val="00F27986"/>
    <w:rsid w:val="00F3042C"/>
    <w:rsid w:val="00F31640"/>
    <w:rsid w:val="00F3256E"/>
    <w:rsid w:val="00F33B3B"/>
    <w:rsid w:val="00F34D0C"/>
    <w:rsid w:val="00F3626C"/>
    <w:rsid w:val="00F4087B"/>
    <w:rsid w:val="00F4114F"/>
    <w:rsid w:val="00F41625"/>
    <w:rsid w:val="00F41F2C"/>
    <w:rsid w:val="00F43726"/>
    <w:rsid w:val="00F45369"/>
    <w:rsid w:val="00F508DF"/>
    <w:rsid w:val="00F50F5D"/>
    <w:rsid w:val="00F512BF"/>
    <w:rsid w:val="00F5136B"/>
    <w:rsid w:val="00F513E2"/>
    <w:rsid w:val="00F52016"/>
    <w:rsid w:val="00F52142"/>
    <w:rsid w:val="00F522D3"/>
    <w:rsid w:val="00F52F51"/>
    <w:rsid w:val="00F5365A"/>
    <w:rsid w:val="00F56076"/>
    <w:rsid w:val="00F56208"/>
    <w:rsid w:val="00F57343"/>
    <w:rsid w:val="00F6095B"/>
    <w:rsid w:val="00F6214D"/>
    <w:rsid w:val="00F642C5"/>
    <w:rsid w:val="00F65C8C"/>
    <w:rsid w:val="00F65CD2"/>
    <w:rsid w:val="00F65EC0"/>
    <w:rsid w:val="00F65F29"/>
    <w:rsid w:val="00F67AC8"/>
    <w:rsid w:val="00F72556"/>
    <w:rsid w:val="00F7348D"/>
    <w:rsid w:val="00F73A6D"/>
    <w:rsid w:val="00F75678"/>
    <w:rsid w:val="00F75A73"/>
    <w:rsid w:val="00F75C8C"/>
    <w:rsid w:val="00F76605"/>
    <w:rsid w:val="00F76C69"/>
    <w:rsid w:val="00F77534"/>
    <w:rsid w:val="00F80004"/>
    <w:rsid w:val="00F80C2D"/>
    <w:rsid w:val="00F82597"/>
    <w:rsid w:val="00F82876"/>
    <w:rsid w:val="00F82C00"/>
    <w:rsid w:val="00F82D98"/>
    <w:rsid w:val="00F8350A"/>
    <w:rsid w:val="00F837A5"/>
    <w:rsid w:val="00F84F36"/>
    <w:rsid w:val="00F85A24"/>
    <w:rsid w:val="00F86E22"/>
    <w:rsid w:val="00F87599"/>
    <w:rsid w:val="00F875C9"/>
    <w:rsid w:val="00F91FD4"/>
    <w:rsid w:val="00F928FF"/>
    <w:rsid w:val="00F93ACA"/>
    <w:rsid w:val="00F9430A"/>
    <w:rsid w:val="00F95C97"/>
    <w:rsid w:val="00F95FD7"/>
    <w:rsid w:val="00F9606F"/>
    <w:rsid w:val="00F97034"/>
    <w:rsid w:val="00F97D07"/>
    <w:rsid w:val="00FA002C"/>
    <w:rsid w:val="00FA347B"/>
    <w:rsid w:val="00FA3969"/>
    <w:rsid w:val="00FA3A8F"/>
    <w:rsid w:val="00FA3EAB"/>
    <w:rsid w:val="00FA4429"/>
    <w:rsid w:val="00FA4C6B"/>
    <w:rsid w:val="00FA4D01"/>
    <w:rsid w:val="00FA52B9"/>
    <w:rsid w:val="00FA565D"/>
    <w:rsid w:val="00FA56F6"/>
    <w:rsid w:val="00FA6269"/>
    <w:rsid w:val="00FA629F"/>
    <w:rsid w:val="00FA6C30"/>
    <w:rsid w:val="00FA77D5"/>
    <w:rsid w:val="00FA7888"/>
    <w:rsid w:val="00FB45F5"/>
    <w:rsid w:val="00FB4A06"/>
    <w:rsid w:val="00FB5BF8"/>
    <w:rsid w:val="00FB7305"/>
    <w:rsid w:val="00FB73B8"/>
    <w:rsid w:val="00FB741C"/>
    <w:rsid w:val="00FB756A"/>
    <w:rsid w:val="00FB7D68"/>
    <w:rsid w:val="00FB7DAD"/>
    <w:rsid w:val="00FC023C"/>
    <w:rsid w:val="00FC1EE1"/>
    <w:rsid w:val="00FC1FBD"/>
    <w:rsid w:val="00FC385E"/>
    <w:rsid w:val="00FC3B05"/>
    <w:rsid w:val="00FC489B"/>
    <w:rsid w:val="00FC4DE5"/>
    <w:rsid w:val="00FC531F"/>
    <w:rsid w:val="00FC62DF"/>
    <w:rsid w:val="00FC63D1"/>
    <w:rsid w:val="00FC6C7F"/>
    <w:rsid w:val="00FC7457"/>
    <w:rsid w:val="00FD0668"/>
    <w:rsid w:val="00FD0B86"/>
    <w:rsid w:val="00FD28B9"/>
    <w:rsid w:val="00FD2E8B"/>
    <w:rsid w:val="00FD6A59"/>
    <w:rsid w:val="00FD7145"/>
    <w:rsid w:val="00FE1300"/>
    <w:rsid w:val="00FE1BD1"/>
    <w:rsid w:val="00FE1C20"/>
    <w:rsid w:val="00FE1C6D"/>
    <w:rsid w:val="00FE1F0A"/>
    <w:rsid w:val="00FE2157"/>
    <w:rsid w:val="00FE2CA3"/>
    <w:rsid w:val="00FE303B"/>
    <w:rsid w:val="00FE3430"/>
    <w:rsid w:val="00FE39B6"/>
    <w:rsid w:val="00FE3A2E"/>
    <w:rsid w:val="00FE44D4"/>
    <w:rsid w:val="00FE6D2D"/>
    <w:rsid w:val="00FE7216"/>
    <w:rsid w:val="00FE7810"/>
    <w:rsid w:val="00FF012A"/>
    <w:rsid w:val="00FF0961"/>
    <w:rsid w:val="00FF1331"/>
    <w:rsid w:val="00FF1ADB"/>
    <w:rsid w:val="00FF1E1E"/>
    <w:rsid w:val="00FF2EBE"/>
    <w:rsid w:val="00FF2F5E"/>
    <w:rsid w:val="00FF3F5E"/>
    <w:rsid w:val="00FF4A6E"/>
    <w:rsid w:val="00FF5310"/>
    <w:rsid w:val="00FF6545"/>
    <w:rsid w:val="00FF6669"/>
    <w:rsid w:val="00FF690E"/>
    <w:rsid w:val="00FF747B"/>
    <w:rsid w:val="00FF765C"/>
    <w:rsid w:val="00FF7A75"/>
    <w:rsid w:val="00FF7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14910A"/>
  <w15:docId w15:val="{7C6A5C2A-128B-467C-9230-10894592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1CF5"/>
  </w:style>
  <w:style w:type="paragraph" w:styleId="1">
    <w:name w:val="heading 1"/>
    <w:basedOn w:val="a"/>
    <w:next w:val="a"/>
    <w:link w:val="10"/>
    <w:uiPriority w:val="99"/>
    <w:qFormat/>
    <w:rsid w:val="002E5ED1"/>
    <w:pPr>
      <w:keepNext/>
      <w:numPr>
        <w:numId w:val="1"/>
      </w:numPr>
      <w:spacing w:after="240" w:line="360" w:lineRule="auto"/>
      <w:outlineLvl w:val="0"/>
    </w:pPr>
    <w:rPr>
      <w: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2E5ED1"/>
    <w:pPr>
      <w:keepNext/>
      <w:numPr>
        <w:ilvl w:val="1"/>
        <w:numId w:val="1"/>
      </w:numPr>
      <w:spacing w:before="240" w:after="240" w:line="360" w:lineRule="auto"/>
      <w:outlineLvl w:val="1"/>
    </w:pPr>
    <w:rPr>
      <w:spacing w:val="40"/>
      <w:sz w:val="28"/>
    </w:rPr>
  </w:style>
  <w:style w:type="paragraph" w:styleId="3">
    <w:name w:val="heading 3"/>
    <w:basedOn w:val="a"/>
    <w:next w:val="a"/>
    <w:link w:val="30"/>
    <w:uiPriority w:val="99"/>
    <w:qFormat/>
    <w:rsid w:val="002E5ED1"/>
    <w:pPr>
      <w:keepNext/>
      <w:numPr>
        <w:ilvl w:val="2"/>
        <w:numId w:val="1"/>
      </w:numPr>
      <w:spacing w:before="120" w:after="120" w:line="360" w:lineRule="auto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2E5ED1"/>
    <w:pPr>
      <w:keepNext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rsid w:val="002E5ED1"/>
    <w:pPr>
      <w:keepNext/>
      <w:jc w:val="both"/>
      <w:outlineLvl w:val="4"/>
    </w:pPr>
    <w:rPr>
      <w:spacing w:val="20"/>
      <w:sz w:val="24"/>
    </w:rPr>
  </w:style>
  <w:style w:type="paragraph" w:styleId="6">
    <w:name w:val="heading 6"/>
    <w:basedOn w:val="a"/>
    <w:next w:val="a"/>
    <w:link w:val="60"/>
    <w:uiPriority w:val="9"/>
    <w:qFormat/>
    <w:rsid w:val="002E5ED1"/>
    <w:pPr>
      <w:keepNext/>
      <w:spacing w:line="360" w:lineRule="auto"/>
      <w:ind w:left="113" w:right="113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2E5ED1"/>
    <w:pPr>
      <w:keepNext/>
      <w:jc w:val="center"/>
      <w:outlineLvl w:val="6"/>
    </w:pPr>
    <w:rPr>
      <w:rFonts w:ascii="Arial" w:hAnsi="Arial" w:cs="Arial"/>
      <w:i/>
      <w:iCs/>
      <w:sz w:val="16"/>
    </w:rPr>
  </w:style>
  <w:style w:type="paragraph" w:styleId="8">
    <w:name w:val="heading 8"/>
    <w:basedOn w:val="a"/>
    <w:next w:val="a"/>
    <w:link w:val="80"/>
    <w:uiPriority w:val="9"/>
    <w:qFormat/>
    <w:rsid w:val="002E5ED1"/>
    <w:pPr>
      <w:keepNext/>
      <w:jc w:val="right"/>
      <w:outlineLvl w:val="7"/>
    </w:pPr>
    <w:rPr>
      <w:rFonts w:ascii="Arial" w:hAnsi="Arial" w:cs="Arial"/>
      <w:i/>
      <w:iCs/>
      <w:sz w:val="16"/>
    </w:rPr>
  </w:style>
  <w:style w:type="paragraph" w:styleId="9">
    <w:name w:val="heading 9"/>
    <w:basedOn w:val="a"/>
    <w:next w:val="a"/>
    <w:link w:val="90"/>
    <w:uiPriority w:val="9"/>
    <w:qFormat/>
    <w:rsid w:val="00F31640"/>
    <w:pPr>
      <w:keepNext/>
      <w:jc w:val="right"/>
      <w:outlineLvl w:val="8"/>
    </w:pPr>
    <w:rPr>
      <w:rFonts w:eastAsia="MS Mincho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1640"/>
    <w:rPr>
      <w:caps/>
      <w:sz w:val="28"/>
    </w:rPr>
  </w:style>
  <w:style w:type="paragraph" w:customStyle="1" w:styleId="11">
    <w:name w:val="1 Знак"/>
    <w:basedOn w:val="a"/>
    <w:rsid w:val="00D76159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uiPriority w:val="99"/>
    <w:rsid w:val="00F31640"/>
    <w:rPr>
      <w:spacing w:val="40"/>
      <w:sz w:val="28"/>
    </w:rPr>
  </w:style>
  <w:style w:type="character" w:customStyle="1" w:styleId="30">
    <w:name w:val="Заголовок 3 Знак"/>
    <w:link w:val="3"/>
    <w:uiPriority w:val="99"/>
    <w:rsid w:val="00F31640"/>
    <w:rPr>
      <w:sz w:val="28"/>
    </w:rPr>
  </w:style>
  <w:style w:type="character" w:customStyle="1" w:styleId="40">
    <w:name w:val="Заголовок 4 Знак"/>
    <w:link w:val="4"/>
    <w:uiPriority w:val="9"/>
    <w:rsid w:val="00F31640"/>
    <w:rPr>
      <w:sz w:val="28"/>
      <w:lang w:val="ru-RU" w:eastAsia="ru-RU" w:bidi="ar-SA"/>
    </w:rPr>
  </w:style>
  <w:style w:type="character" w:customStyle="1" w:styleId="50">
    <w:name w:val="Заголовок 5 Знак"/>
    <w:link w:val="5"/>
    <w:uiPriority w:val="9"/>
    <w:rsid w:val="00F31640"/>
    <w:rPr>
      <w:spacing w:val="20"/>
      <w:sz w:val="24"/>
      <w:lang w:val="ru-RU" w:eastAsia="ru-RU" w:bidi="ar-SA"/>
    </w:rPr>
  </w:style>
  <w:style w:type="character" w:customStyle="1" w:styleId="60">
    <w:name w:val="Заголовок 6 Знак"/>
    <w:link w:val="6"/>
    <w:uiPriority w:val="9"/>
    <w:rsid w:val="00F31640"/>
    <w:rPr>
      <w:sz w:val="28"/>
      <w:lang w:val="ru-RU" w:eastAsia="ru-RU" w:bidi="ar-SA"/>
    </w:rPr>
  </w:style>
  <w:style w:type="character" w:customStyle="1" w:styleId="70">
    <w:name w:val="Заголовок 7 Знак"/>
    <w:link w:val="7"/>
    <w:uiPriority w:val="9"/>
    <w:rsid w:val="00F31640"/>
    <w:rPr>
      <w:rFonts w:ascii="Arial" w:hAnsi="Arial" w:cs="Arial"/>
      <w:i/>
      <w:iCs/>
      <w:sz w:val="16"/>
      <w:lang w:val="ru-RU" w:eastAsia="ru-RU" w:bidi="ar-SA"/>
    </w:rPr>
  </w:style>
  <w:style w:type="character" w:customStyle="1" w:styleId="80">
    <w:name w:val="Заголовок 8 Знак"/>
    <w:link w:val="8"/>
    <w:uiPriority w:val="9"/>
    <w:rsid w:val="00F31640"/>
    <w:rPr>
      <w:rFonts w:ascii="Arial" w:hAnsi="Arial" w:cs="Arial"/>
      <w:i/>
      <w:iCs/>
      <w:sz w:val="16"/>
      <w:lang w:val="ru-RU" w:eastAsia="ru-RU" w:bidi="ar-SA"/>
    </w:rPr>
  </w:style>
  <w:style w:type="character" w:customStyle="1" w:styleId="90">
    <w:name w:val="Заголовок 9 Знак"/>
    <w:link w:val="9"/>
    <w:uiPriority w:val="9"/>
    <w:rsid w:val="00F31640"/>
    <w:rPr>
      <w:rFonts w:eastAsia="MS Mincho"/>
      <w:i/>
      <w:iCs/>
      <w:lang w:val="ru-RU" w:eastAsia="ar-SA" w:bidi="ar-SA"/>
    </w:rPr>
  </w:style>
  <w:style w:type="paragraph" w:styleId="a3">
    <w:name w:val="header"/>
    <w:basedOn w:val="a"/>
    <w:link w:val="a4"/>
    <w:uiPriority w:val="99"/>
    <w:rsid w:val="002E5ED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0F0AD1"/>
    <w:rPr>
      <w:lang w:val="ru-RU" w:eastAsia="ru-RU" w:bidi="ar-SA"/>
    </w:rPr>
  </w:style>
  <w:style w:type="character" w:styleId="a5">
    <w:name w:val="page number"/>
    <w:basedOn w:val="a0"/>
    <w:uiPriority w:val="99"/>
    <w:rsid w:val="002E5ED1"/>
  </w:style>
  <w:style w:type="paragraph" w:styleId="a6">
    <w:name w:val="footer"/>
    <w:basedOn w:val="a"/>
    <w:link w:val="a7"/>
    <w:uiPriority w:val="99"/>
    <w:rsid w:val="002E5ED1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F31640"/>
    <w:rPr>
      <w:lang w:val="ru-RU" w:eastAsia="ru-RU" w:bidi="ar-SA"/>
    </w:rPr>
  </w:style>
  <w:style w:type="paragraph" w:styleId="a8">
    <w:name w:val="Body Text"/>
    <w:aliases w:val="Body Text Char1,Body Text Char Char"/>
    <w:basedOn w:val="a"/>
    <w:link w:val="a9"/>
    <w:uiPriority w:val="99"/>
    <w:rsid w:val="002E5ED1"/>
    <w:pPr>
      <w:jc w:val="right"/>
    </w:pPr>
    <w:rPr>
      <w:rFonts w:ascii="Arial" w:hAnsi="Arial"/>
      <w:i/>
      <w:sz w:val="16"/>
    </w:rPr>
  </w:style>
  <w:style w:type="character" w:customStyle="1" w:styleId="a9">
    <w:name w:val="Основной текст Знак"/>
    <w:aliases w:val="Body Text Char1 Знак,Body Text Char Char Знак"/>
    <w:link w:val="a8"/>
    <w:uiPriority w:val="99"/>
    <w:rsid w:val="00F31640"/>
    <w:rPr>
      <w:rFonts w:ascii="Arial" w:hAnsi="Arial"/>
      <w:i/>
      <w:sz w:val="16"/>
      <w:lang w:val="ru-RU" w:eastAsia="ru-RU" w:bidi="ar-SA"/>
    </w:rPr>
  </w:style>
  <w:style w:type="paragraph" w:styleId="aa">
    <w:name w:val="Body Text Indent"/>
    <w:basedOn w:val="a"/>
    <w:link w:val="ab"/>
    <w:rsid w:val="002E5ED1"/>
    <w:pPr>
      <w:spacing w:line="360" w:lineRule="auto"/>
      <w:ind w:firstLine="709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F31640"/>
    <w:rPr>
      <w:sz w:val="28"/>
      <w:lang w:val="ru-RU" w:eastAsia="ru-RU" w:bidi="ar-SA"/>
    </w:rPr>
  </w:style>
  <w:style w:type="paragraph" w:styleId="ac">
    <w:name w:val="caption"/>
    <w:basedOn w:val="a"/>
    <w:next w:val="a"/>
    <w:uiPriority w:val="35"/>
    <w:qFormat/>
    <w:rsid w:val="002E5ED1"/>
    <w:pPr>
      <w:keepNext/>
      <w:spacing w:before="120" w:after="120" w:line="360" w:lineRule="auto"/>
      <w:jc w:val="both"/>
    </w:pPr>
    <w:rPr>
      <w:spacing w:val="40"/>
      <w:sz w:val="28"/>
    </w:rPr>
  </w:style>
  <w:style w:type="paragraph" w:styleId="21">
    <w:name w:val="Body Text Indent 2"/>
    <w:basedOn w:val="a"/>
    <w:link w:val="210"/>
    <w:rsid w:val="002E5ED1"/>
    <w:pPr>
      <w:spacing w:line="360" w:lineRule="auto"/>
      <w:ind w:firstLine="709"/>
    </w:pPr>
    <w:rPr>
      <w:sz w:val="28"/>
    </w:rPr>
  </w:style>
  <w:style w:type="character" w:customStyle="1" w:styleId="210">
    <w:name w:val="Основной текст с отступом 2 Знак1"/>
    <w:link w:val="21"/>
    <w:rsid w:val="00F31640"/>
    <w:rPr>
      <w:sz w:val="28"/>
      <w:lang w:val="ru-RU" w:eastAsia="ru-RU" w:bidi="ar-SA"/>
    </w:rPr>
  </w:style>
  <w:style w:type="paragraph" w:styleId="ad">
    <w:name w:val="Block Text"/>
    <w:basedOn w:val="a"/>
    <w:rsid w:val="002E5ED1"/>
    <w:pPr>
      <w:spacing w:line="360" w:lineRule="auto"/>
      <w:ind w:left="113" w:right="113"/>
      <w:jc w:val="center"/>
    </w:pPr>
    <w:rPr>
      <w:sz w:val="28"/>
    </w:rPr>
  </w:style>
  <w:style w:type="paragraph" w:styleId="12">
    <w:name w:val="toc 1"/>
    <w:basedOn w:val="a"/>
    <w:next w:val="a"/>
    <w:autoRedefine/>
    <w:uiPriority w:val="99"/>
    <w:rsid w:val="007E1BD3"/>
    <w:rPr>
      <w:sz w:val="24"/>
      <w:szCs w:val="24"/>
    </w:rPr>
  </w:style>
  <w:style w:type="paragraph" w:styleId="22">
    <w:name w:val="toc 2"/>
    <w:basedOn w:val="a"/>
    <w:next w:val="a"/>
    <w:autoRedefine/>
    <w:uiPriority w:val="99"/>
    <w:rsid w:val="002E5ED1"/>
    <w:pPr>
      <w:spacing w:line="360" w:lineRule="auto"/>
      <w:ind w:left="227"/>
    </w:pPr>
    <w:rPr>
      <w:sz w:val="28"/>
    </w:rPr>
  </w:style>
  <w:style w:type="paragraph" w:styleId="ae">
    <w:name w:val="Title"/>
    <w:basedOn w:val="a"/>
    <w:link w:val="af"/>
    <w:qFormat/>
    <w:rsid w:val="002E5ED1"/>
    <w:pPr>
      <w:jc w:val="center"/>
    </w:pPr>
    <w:rPr>
      <w:b/>
      <w:bCs/>
      <w:sz w:val="32"/>
      <w:szCs w:val="28"/>
    </w:rPr>
  </w:style>
  <w:style w:type="character" w:customStyle="1" w:styleId="af">
    <w:name w:val="Заголовок Знак"/>
    <w:link w:val="ae"/>
    <w:uiPriority w:val="10"/>
    <w:rsid w:val="00F31640"/>
    <w:rPr>
      <w:b/>
      <w:bCs/>
      <w:sz w:val="32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2E5ED1"/>
    <w:pPr>
      <w:spacing w:line="360" w:lineRule="auto"/>
      <w:ind w:firstLine="709"/>
    </w:pPr>
    <w:rPr>
      <w:sz w:val="26"/>
      <w:szCs w:val="28"/>
    </w:rPr>
  </w:style>
  <w:style w:type="character" w:customStyle="1" w:styleId="32">
    <w:name w:val="Основной текст с отступом 3 Знак"/>
    <w:link w:val="31"/>
    <w:rsid w:val="00F31640"/>
    <w:rPr>
      <w:sz w:val="26"/>
      <w:szCs w:val="28"/>
      <w:lang w:val="ru-RU" w:eastAsia="ru-RU" w:bidi="ar-SA"/>
    </w:rPr>
  </w:style>
  <w:style w:type="paragraph" w:styleId="af0">
    <w:name w:val="Normal (Web)"/>
    <w:basedOn w:val="a"/>
    <w:link w:val="af1"/>
    <w:uiPriority w:val="99"/>
    <w:rsid w:val="00F238CF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Hyperlink"/>
    <w:uiPriority w:val="99"/>
    <w:rsid w:val="00C056A8"/>
    <w:rPr>
      <w:color w:val="0000FF"/>
      <w:u w:val="single"/>
    </w:rPr>
  </w:style>
  <w:style w:type="character" w:styleId="af3">
    <w:name w:val="Strong"/>
    <w:qFormat/>
    <w:rsid w:val="00322F95"/>
    <w:rPr>
      <w:b/>
      <w:bCs/>
    </w:rPr>
  </w:style>
  <w:style w:type="character" w:styleId="af4">
    <w:name w:val="Emphasis"/>
    <w:uiPriority w:val="20"/>
    <w:qFormat/>
    <w:rsid w:val="00322F95"/>
    <w:rPr>
      <w:i/>
      <w:iCs/>
    </w:rPr>
  </w:style>
  <w:style w:type="paragraph" w:customStyle="1" w:styleId="af5">
    <w:name w:val="Стиль"/>
    <w:rsid w:val="00243BD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f6">
    <w:name w:val="Table Grid"/>
    <w:basedOn w:val="a1"/>
    <w:uiPriority w:val="39"/>
    <w:rsid w:val="00EF0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HUR">
    <w:name w:val="ARTHUR"/>
    <w:basedOn w:val="a"/>
    <w:uiPriority w:val="99"/>
    <w:rsid w:val="00FC531F"/>
    <w:pPr>
      <w:overflowPunct w:val="0"/>
      <w:autoSpaceDE w:val="0"/>
      <w:autoSpaceDN w:val="0"/>
      <w:adjustRightInd w:val="0"/>
      <w:ind w:left="737" w:right="567" w:firstLine="709"/>
      <w:jc w:val="both"/>
      <w:textAlignment w:val="baseline"/>
    </w:pPr>
    <w:rPr>
      <w:rFonts w:ascii="Pragmatica" w:hAnsi="Pragmatica"/>
    </w:rPr>
  </w:style>
  <w:style w:type="paragraph" w:customStyle="1" w:styleId="211">
    <w:name w:val="Основной текст 21"/>
    <w:basedOn w:val="a"/>
    <w:rsid w:val="0059007C"/>
    <w:pPr>
      <w:ind w:firstLine="567"/>
      <w:jc w:val="both"/>
    </w:pPr>
    <w:rPr>
      <w:snapToGrid w:val="0"/>
      <w:sz w:val="28"/>
    </w:rPr>
  </w:style>
  <w:style w:type="paragraph" w:customStyle="1" w:styleId="23">
    <w:name w:val="заголовок 2"/>
    <w:basedOn w:val="a"/>
    <w:next w:val="a"/>
    <w:rsid w:val="0059007C"/>
    <w:pPr>
      <w:keepNext/>
      <w:jc w:val="center"/>
    </w:pPr>
    <w:rPr>
      <w:snapToGrid w:val="0"/>
      <w:sz w:val="28"/>
    </w:rPr>
  </w:style>
  <w:style w:type="paragraph" w:customStyle="1" w:styleId="212">
    <w:name w:val="Основной текст с отступом 21"/>
    <w:basedOn w:val="a"/>
    <w:rsid w:val="009E52D8"/>
    <w:pPr>
      <w:tabs>
        <w:tab w:val="left" w:pos="567"/>
      </w:tabs>
      <w:ind w:firstLine="567"/>
    </w:pPr>
    <w:rPr>
      <w:sz w:val="28"/>
    </w:rPr>
  </w:style>
  <w:style w:type="paragraph" w:customStyle="1" w:styleId="33">
    <w:name w:val="заголовок 3"/>
    <w:basedOn w:val="a"/>
    <w:next w:val="a"/>
    <w:rsid w:val="00E85B75"/>
    <w:pPr>
      <w:keepNext/>
    </w:pPr>
    <w:rPr>
      <w:snapToGrid w:val="0"/>
      <w:sz w:val="28"/>
    </w:rPr>
  </w:style>
  <w:style w:type="paragraph" w:customStyle="1" w:styleId="af7">
    <w:name w:val="номер формулы"/>
    <w:basedOn w:val="ac"/>
    <w:next w:val="aa"/>
    <w:rsid w:val="00A014E8"/>
    <w:rPr>
      <w:spacing w:val="0"/>
      <w:szCs w:val="28"/>
    </w:rPr>
  </w:style>
  <w:style w:type="paragraph" w:customStyle="1" w:styleId="xl30">
    <w:name w:val="xl30"/>
    <w:basedOn w:val="a"/>
    <w:rsid w:val="00DE66A0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af8">
    <w:name w:val="Краткий обратный адрес"/>
    <w:basedOn w:val="a"/>
    <w:rsid w:val="00DE66A0"/>
  </w:style>
  <w:style w:type="paragraph" w:styleId="34">
    <w:name w:val="List Bullet 3"/>
    <w:basedOn w:val="a"/>
    <w:autoRedefine/>
    <w:rsid w:val="001E6F07"/>
    <w:pPr>
      <w:tabs>
        <w:tab w:val="num" w:pos="360"/>
      </w:tabs>
      <w:ind w:left="360" w:hanging="360"/>
    </w:pPr>
    <w:rPr>
      <w:sz w:val="28"/>
    </w:rPr>
  </w:style>
  <w:style w:type="paragraph" w:styleId="24">
    <w:name w:val="Body Text 2"/>
    <w:aliases w:val="Основной текст 2 Знак Знак Знак Знак,Основной текст 2 Знак Знак Знак Знак Знак Знак Знак,Основной текст 2 Знак Знак Знак Знак Знак"/>
    <w:basedOn w:val="a"/>
    <w:link w:val="25"/>
    <w:uiPriority w:val="99"/>
    <w:rsid w:val="00C753DC"/>
    <w:pPr>
      <w:spacing w:after="120" w:line="480" w:lineRule="auto"/>
    </w:pPr>
  </w:style>
  <w:style w:type="character" w:customStyle="1" w:styleId="25">
    <w:name w:val="Основной текст 2 Знак"/>
    <w:aliases w:val="Основной текст 2 Знак Знак Знак Знак Знак1,Основной текст 2 Знак Знак Знак Знак Знак Знак Знак Знак,Основной текст 2 Знак Знак Знак Знак Знак Знак"/>
    <w:link w:val="24"/>
    <w:uiPriority w:val="99"/>
    <w:rsid w:val="00F31640"/>
    <w:rPr>
      <w:lang w:val="ru-RU" w:eastAsia="ru-RU" w:bidi="ar-SA"/>
    </w:rPr>
  </w:style>
  <w:style w:type="paragraph" w:customStyle="1" w:styleId="af9">
    <w:name w:val="в себяцгвув"/>
    <w:basedOn w:val="a"/>
    <w:rsid w:val="00FD0B86"/>
    <w:pPr>
      <w:tabs>
        <w:tab w:val="left" w:pos="720"/>
      </w:tabs>
      <w:spacing w:line="360" w:lineRule="auto"/>
      <w:jc w:val="both"/>
    </w:pPr>
    <w:rPr>
      <w:sz w:val="28"/>
    </w:rPr>
  </w:style>
  <w:style w:type="paragraph" w:customStyle="1" w:styleId="13">
    <w:name w:val="Обычный1"/>
    <w:rsid w:val="00F31640"/>
    <w:pPr>
      <w:widowControl w:val="0"/>
      <w:spacing w:line="260" w:lineRule="auto"/>
      <w:ind w:firstLine="320"/>
      <w:jc w:val="both"/>
    </w:pPr>
    <w:rPr>
      <w:rFonts w:eastAsia="MS Mincho"/>
      <w:snapToGrid w:val="0"/>
      <w:sz w:val="18"/>
    </w:rPr>
  </w:style>
  <w:style w:type="paragraph" w:customStyle="1" w:styleId="FR1">
    <w:name w:val="FR1"/>
    <w:rsid w:val="00F31640"/>
    <w:pPr>
      <w:widowControl w:val="0"/>
      <w:spacing w:before="60"/>
      <w:ind w:firstLine="140"/>
      <w:jc w:val="both"/>
    </w:pPr>
    <w:rPr>
      <w:rFonts w:ascii="Arial" w:eastAsia="MS Mincho" w:hAnsi="Arial"/>
      <w:snapToGrid w:val="0"/>
      <w:sz w:val="16"/>
    </w:rPr>
  </w:style>
  <w:style w:type="paragraph" w:styleId="35">
    <w:name w:val="Body Text 3"/>
    <w:basedOn w:val="a"/>
    <w:link w:val="36"/>
    <w:uiPriority w:val="99"/>
    <w:rsid w:val="00F31640"/>
    <w:pPr>
      <w:tabs>
        <w:tab w:val="left" w:pos="8804"/>
        <w:tab w:val="left" w:pos="9088"/>
        <w:tab w:val="left" w:pos="9230"/>
      </w:tabs>
      <w:ind w:right="-7"/>
    </w:pPr>
    <w:rPr>
      <w:rFonts w:eastAsia="MS Mincho"/>
      <w:spacing w:val="12"/>
      <w:sz w:val="24"/>
      <w:lang w:eastAsia="ar-SA"/>
    </w:rPr>
  </w:style>
  <w:style w:type="character" w:customStyle="1" w:styleId="36">
    <w:name w:val="Основной текст 3 Знак"/>
    <w:link w:val="35"/>
    <w:uiPriority w:val="99"/>
    <w:rsid w:val="00F31640"/>
    <w:rPr>
      <w:rFonts w:eastAsia="MS Mincho"/>
      <w:spacing w:val="12"/>
      <w:sz w:val="24"/>
      <w:lang w:val="ru-RU" w:eastAsia="ar-SA" w:bidi="ar-SA"/>
    </w:rPr>
  </w:style>
  <w:style w:type="paragraph" w:customStyle="1" w:styleId="14">
    <w:name w:val="заголовок 1"/>
    <w:basedOn w:val="a"/>
    <w:next w:val="a"/>
    <w:rsid w:val="00F31640"/>
    <w:pPr>
      <w:keepNext/>
      <w:ind w:left="360"/>
    </w:pPr>
    <w:rPr>
      <w:rFonts w:eastAsia="MS Mincho"/>
      <w:snapToGrid w:val="0"/>
      <w:sz w:val="28"/>
    </w:rPr>
  </w:style>
  <w:style w:type="character" w:customStyle="1" w:styleId="15">
    <w:name w:val="заголовок 1 Знак"/>
    <w:rsid w:val="00F31640"/>
    <w:rPr>
      <w:noProof w:val="0"/>
      <w:snapToGrid w:val="0"/>
      <w:sz w:val="28"/>
      <w:lang w:val="ru-RU" w:eastAsia="ru-RU" w:bidi="ar-SA"/>
    </w:rPr>
  </w:style>
  <w:style w:type="character" w:customStyle="1" w:styleId="z-">
    <w:name w:val="z-Конец формы Знак"/>
    <w:link w:val="z-0"/>
    <w:rsid w:val="00F31640"/>
    <w:rPr>
      <w:b/>
      <w:sz w:val="36"/>
      <w:u w:val="single"/>
      <w:lang w:val="ru-RU" w:eastAsia="ru-RU" w:bidi="ar-SA"/>
    </w:rPr>
  </w:style>
  <w:style w:type="paragraph" w:styleId="z-0">
    <w:name w:val="HTML Bottom of Form"/>
    <w:basedOn w:val="a"/>
    <w:next w:val="a"/>
    <w:link w:val="z-"/>
    <w:hidden/>
    <w:semiHidden/>
    <w:unhideWhenUsed/>
    <w:rsid w:val="00F31640"/>
    <w:pPr>
      <w:pBdr>
        <w:top w:val="single" w:sz="6" w:space="1" w:color="auto"/>
      </w:pBdr>
      <w:jc w:val="center"/>
    </w:pPr>
    <w:rPr>
      <w:b/>
      <w:sz w:val="36"/>
      <w:u w:val="single"/>
    </w:rPr>
  </w:style>
  <w:style w:type="paragraph" w:customStyle="1" w:styleId="afa">
    <w:name w:val="Обычный в колонтитулах"/>
    <w:link w:val="afb"/>
    <w:rsid w:val="00F31640"/>
    <w:rPr>
      <w:rFonts w:eastAsia="MS Mincho"/>
      <w:i/>
      <w:iCs/>
    </w:rPr>
  </w:style>
  <w:style w:type="character" w:customStyle="1" w:styleId="afb">
    <w:name w:val="Обычный в колонтитулах Знак"/>
    <w:link w:val="afa"/>
    <w:rsid w:val="00F31640"/>
    <w:rPr>
      <w:rFonts w:eastAsia="MS Mincho"/>
      <w:i/>
      <w:iCs/>
      <w:lang w:val="ru-RU" w:eastAsia="ru-RU" w:bidi="ar-SA"/>
    </w:rPr>
  </w:style>
  <w:style w:type="paragraph" w:customStyle="1" w:styleId="afc">
    <w:name w:val="Формула"/>
    <w:basedOn w:val="a"/>
    <w:autoRedefine/>
    <w:rsid w:val="00F31640"/>
    <w:pPr>
      <w:spacing w:before="240" w:after="240"/>
      <w:jc w:val="center"/>
    </w:pPr>
    <w:rPr>
      <w:sz w:val="26"/>
      <w:lang w:eastAsia="ar-SA"/>
    </w:rPr>
  </w:style>
  <w:style w:type="paragraph" w:customStyle="1" w:styleId="afd">
    <w:name w:val="Рисунок"/>
    <w:basedOn w:val="a"/>
    <w:autoRedefine/>
    <w:rsid w:val="00F31640"/>
    <w:pPr>
      <w:widowControl w:val="0"/>
      <w:spacing w:before="120" w:after="240"/>
      <w:jc w:val="center"/>
    </w:pPr>
    <w:rPr>
      <w:sz w:val="26"/>
      <w:lang w:eastAsia="ar-SA"/>
    </w:rPr>
  </w:style>
  <w:style w:type="character" w:customStyle="1" w:styleId="51">
    <w:name w:val="Основной шрифт абзаца5"/>
    <w:rsid w:val="00F31640"/>
  </w:style>
  <w:style w:type="paragraph" w:customStyle="1" w:styleId="230">
    <w:name w:val="Основной текст с отступом 23"/>
    <w:basedOn w:val="a"/>
    <w:rsid w:val="00F31640"/>
    <w:pPr>
      <w:spacing w:line="360" w:lineRule="auto"/>
      <w:ind w:firstLine="709"/>
    </w:pPr>
    <w:rPr>
      <w:sz w:val="28"/>
      <w:szCs w:val="24"/>
      <w:lang w:eastAsia="ar-SA"/>
    </w:rPr>
  </w:style>
  <w:style w:type="paragraph" w:styleId="afe">
    <w:name w:val="Subtitle"/>
    <w:basedOn w:val="a"/>
    <w:link w:val="aff"/>
    <w:uiPriority w:val="11"/>
    <w:qFormat/>
    <w:rsid w:val="00F31640"/>
    <w:pPr>
      <w:jc w:val="both"/>
    </w:pPr>
    <w:rPr>
      <w:sz w:val="28"/>
    </w:rPr>
  </w:style>
  <w:style w:type="character" w:customStyle="1" w:styleId="aff">
    <w:name w:val="Подзаголовок Знак"/>
    <w:link w:val="afe"/>
    <w:uiPriority w:val="11"/>
    <w:rsid w:val="00F31640"/>
    <w:rPr>
      <w:sz w:val="28"/>
      <w:lang w:val="ru-RU" w:eastAsia="ru-RU" w:bidi="ar-SA"/>
    </w:rPr>
  </w:style>
  <w:style w:type="character" w:customStyle="1" w:styleId="16">
    <w:name w:val="Текст выноски Знак1"/>
    <w:link w:val="aff0"/>
    <w:semiHidden/>
    <w:rsid w:val="00F31640"/>
    <w:rPr>
      <w:rFonts w:ascii="Tahoma" w:hAnsi="Tahoma"/>
      <w:sz w:val="16"/>
      <w:szCs w:val="16"/>
      <w:lang w:bidi="ar-SA"/>
    </w:rPr>
  </w:style>
  <w:style w:type="paragraph" w:styleId="aff0">
    <w:name w:val="Balloon Text"/>
    <w:basedOn w:val="a"/>
    <w:link w:val="16"/>
    <w:uiPriority w:val="99"/>
    <w:semiHidden/>
    <w:unhideWhenUsed/>
    <w:rsid w:val="00F31640"/>
    <w:rPr>
      <w:rFonts w:ascii="Tahoma" w:hAnsi="Tahoma"/>
      <w:sz w:val="16"/>
      <w:szCs w:val="16"/>
    </w:rPr>
  </w:style>
  <w:style w:type="paragraph" w:customStyle="1" w:styleId="Web">
    <w:name w:val="Обычный (Web)"/>
    <w:basedOn w:val="a"/>
    <w:rsid w:val="00F31640"/>
    <w:pPr>
      <w:spacing w:before="100" w:beforeAutospacing="1" w:after="100" w:afterAutospacing="1"/>
    </w:pPr>
    <w:rPr>
      <w:color w:val="000000"/>
    </w:rPr>
  </w:style>
  <w:style w:type="paragraph" w:customStyle="1" w:styleId="par">
    <w:name w:val="par"/>
    <w:basedOn w:val="a"/>
    <w:rsid w:val="00F31640"/>
    <w:pPr>
      <w:spacing w:before="100" w:beforeAutospacing="1" w:after="100" w:afterAutospacing="1"/>
    </w:pPr>
  </w:style>
  <w:style w:type="paragraph" w:customStyle="1" w:styleId="2110">
    <w:name w:val="Основной текст с отступом 211"/>
    <w:basedOn w:val="a"/>
    <w:rsid w:val="00F31640"/>
    <w:pPr>
      <w:tabs>
        <w:tab w:val="left" w:pos="567"/>
      </w:tabs>
      <w:ind w:firstLine="567"/>
    </w:pPr>
    <w:rPr>
      <w:sz w:val="28"/>
    </w:rPr>
  </w:style>
  <w:style w:type="paragraph" w:customStyle="1" w:styleId="xl26">
    <w:name w:val="xl26"/>
    <w:basedOn w:val="a"/>
    <w:rsid w:val="00F31640"/>
    <w:pPr>
      <w:spacing w:before="100" w:beforeAutospacing="1" w:after="100" w:afterAutospacing="1"/>
      <w:jc w:val="center"/>
    </w:pPr>
    <w:rPr>
      <w:rFonts w:ascii="Arial Unicode MS" w:hAnsi="Arial Unicode MS"/>
      <w:sz w:val="24"/>
      <w:szCs w:val="24"/>
    </w:rPr>
  </w:style>
  <w:style w:type="character" w:customStyle="1" w:styleId="z-1">
    <w:name w:val="z-Начало формы Знак"/>
    <w:link w:val="z-2"/>
    <w:semiHidden/>
    <w:rsid w:val="00F31640"/>
    <w:rPr>
      <w:rFonts w:ascii="Arial" w:hAnsi="Arial"/>
      <w:vanish/>
      <w:sz w:val="16"/>
      <w:szCs w:val="16"/>
      <w:lang w:bidi="ar-SA"/>
    </w:rPr>
  </w:style>
  <w:style w:type="paragraph" w:styleId="z-2">
    <w:name w:val="HTML Top of Form"/>
    <w:basedOn w:val="a"/>
    <w:next w:val="a"/>
    <w:link w:val="z-1"/>
    <w:hidden/>
    <w:semiHidden/>
    <w:unhideWhenUsed/>
    <w:rsid w:val="00F3164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styleId="aff1">
    <w:name w:val="FollowedHyperlink"/>
    <w:uiPriority w:val="99"/>
    <w:rsid w:val="00F31640"/>
    <w:rPr>
      <w:color w:val="800080"/>
      <w:u w:val="single"/>
    </w:rPr>
  </w:style>
  <w:style w:type="character" w:customStyle="1" w:styleId="aff2">
    <w:name w:val="Знак Знак"/>
    <w:locked/>
    <w:rsid w:val="00F31640"/>
    <w:rPr>
      <w:sz w:val="28"/>
      <w:lang w:val="ru-RU" w:eastAsia="ru-RU" w:bidi="ar-SA"/>
    </w:rPr>
  </w:style>
  <w:style w:type="character" w:customStyle="1" w:styleId="WW8Num2z0">
    <w:name w:val="WW8Num2z0"/>
    <w:rsid w:val="00F31640"/>
    <w:rPr>
      <w:rFonts w:ascii="Symbol" w:hAnsi="Symbol"/>
    </w:rPr>
  </w:style>
  <w:style w:type="character" w:customStyle="1" w:styleId="WW8Num2z1">
    <w:name w:val="WW8Num2z1"/>
    <w:rsid w:val="00F31640"/>
    <w:rPr>
      <w:rFonts w:ascii="Courier New" w:hAnsi="Courier New" w:cs="Courier New"/>
    </w:rPr>
  </w:style>
  <w:style w:type="character" w:customStyle="1" w:styleId="WW8Num2z4">
    <w:name w:val="WW8Num2z4"/>
    <w:rsid w:val="00F31640"/>
    <w:rPr>
      <w:rFonts w:ascii="Courier New" w:hAnsi="Courier New" w:cs="Courier New"/>
    </w:rPr>
  </w:style>
  <w:style w:type="character" w:customStyle="1" w:styleId="WW8Num3z0">
    <w:name w:val="WW8Num3z0"/>
    <w:rsid w:val="00F31640"/>
    <w:rPr>
      <w:rFonts w:ascii="Symbol" w:hAnsi="Symbol"/>
      <w:sz w:val="20"/>
    </w:rPr>
  </w:style>
  <w:style w:type="character" w:customStyle="1" w:styleId="WW8Num4z0">
    <w:name w:val="WW8Num4z0"/>
    <w:rsid w:val="00F31640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F31640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31640"/>
    <w:rPr>
      <w:rFonts w:ascii="Times New Roman" w:hAnsi="Times New Roman" w:cs="Times New Roman"/>
    </w:rPr>
  </w:style>
  <w:style w:type="character" w:customStyle="1" w:styleId="WW8Num7z0">
    <w:name w:val="WW8Num7z0"/>
    <w:rsid w:val="00F31640"/>
    <w:rPr>
      <w:rFonts w:ascii="Symbol" w:hAnsi="Symbol"/>
      <w:sz w:val="20"/>
    </w:rPr>
  </w:style>
  <w:style w:type="character" w:customStyle="1" w:styleId="Absatz-Standardschriftart">
    <w:name w:val="Absatz-Standardschriftart"/>
    <w:rsid w:val="00F31640"/>
  </w:style>
  <w:style w:type="character" w:customStyle="1" w:styleId="WW-Absatz-Standardschriftart">
    <w:name w:val="WW-Absatz-Standardschriftart"/>
    <w:rsid w:val="00F31640"/>
  </w:style>
  <w:style w:type="character" w:customStyle="1" w:styleId="WW-Absatz-Standardschriftart1">
    <w:name w:val="WW-Absatz-Standardschriftart1"/>
    <w:rsid w:val="00F31640"/>
  </w:style>
  <w:style w:type="character" w:customStyle="1" w:styleId="WW-Absatz-Standardschriftart11">
    <w:name w:val="WW-Absatz-Standardschriftart11"/>
    <w:rsid w:val="00F31640"/>
  </w:style>
  <w:style w:type="character" w:customStyle="1" w:styleId="WW-Absatz-Standardschriftart111">
    <w:name w:val="WW-Absatz-Standardschriftart111"/>
    <w:rsid w:val="00F31640"/>
  </w:style>
  <w:style w:type="character" w:customStyle="1" w:styleId="WW8Num3z1">
    <w:name w:val="WW8Num3z1"/>
    <w:rsid w:val="00F31640"/>
    <w:rPr>
      <w:rFonts w:ascii="Courier New" w:hAnsi="Courier New"/>
      <w:sz w:val="20"/>
    </w:rPr>
  </w:style>
  <w:style w:type="character" w:customStyle="1" w:styleId="WW8Num3z4">
    <w:name w:val="WW8Num3z4"/>
    <w:rsid w:val="00F31640"/>
    <w:rPr>
      <w:rFonts w:ascii="Courier New" w:hAnsi="Courier New" w:cs="Courier New"/>
    </w:rPr>
  </w:style>
  <w:style w:type="character" w:customStyle="1" w:styleId="WW8Num8z0">
    <w:name w:val="WW8Num8z0"/>
    <w:rsid w:val="00F31640"/>
    <w:rPr>
      <w:rFonts w:ascii="Times New Roman" w:hAnsi="Times New Roman" w:cs="Times New Roman"/>
      <w:sz w:val="22"/>
    </w:rPr>
  </w:style>
  <w:style w:type="character" w:customStyle="1" w:styleId="41">
    <w:name w:val="Основной шрифт абзаца4"/>
    <w:rsid w:val="00F31640"/>
  </w:style>
  <w:style w:type="character" w:customStyle="1" w:styleId="WW8Num3z2">
    <w:name w:val="WW8Num3z2"/>
    <w:rsid w:val="00F31640"/>
    <w:rPr>
      <w:rFonts w:ascii="Wingdings" w:hAnsi="Wingdings"/>
      <w:sz w:val="20"/>
    </w:rPr>
  </w:style>
  <w:style w:type="character" w:customStyle="1" w:styleId="WW8Num4z1">
    <w:name w:val="WW8Num4z1"/>
    <w:rsid w:val="00F31640"/>
    <w:rPr>
      <w:rFonts w:ascii="Symbol" w:hAnsi="Symbol"/>
    </w:rPr>
  </w:style>
  <w:style w:type="character" w:customStyle="1" w:styleId="WW8Num4z4">
    <w:name w:val="WW8Num4z4"/>
    <w:rsid w:val="00F31640"/>
    <w:rPr>
      <w:rFonts w:ascii="Courier New" w:hAnsi="Courier New" w:cs="Courier New"/>
    </w:rPr>
  </w:style>
  <w:style w:type="character" w:customStyle="1" w:styleId="WW8Num5z1">
    <w:name w:val="WW8Num5z1"/>
    <w:rsid w:val="00F31640"/>
    <w:rPr>
      <w:rFonts w:ascii="Courier New" w:hAnsi="Courier New"/>
    </w:rPr>
  </w:style>
  <w:style w:type="character" w:customStyle="1" w:styleId="WW8Num5z2">
    <w:name w:val="WW8Num5z2"/>
    <w:rsid w:val="00F31640"/>
    <w:rPr>
      <w:rFonts w:ascii="Wingdings" w:hAnsi="Wingdings"/>
    </w:rPr>
  </w:style>
  <w:style w:type="character" w:customStyle="1" w:styleId="WW8Num6z1">
    <w:name w:val="WW8Num6z1"/>
    <w:rsid w:val="00F31640"/>
    <w:rPr>
      <w:rFonts w:ascii="Courier New" w:hAnsi="Courier New" w:cs="Courier New"/>
    </w:rPr>
  </w:style>
  <w:style w:type="character" w:customStyle="1" w:styleId="WW8Num6z2">
    <w:name w:val="WW8Num6z2"/>
    <w:rsid w:val="00F31640"/>
    <w:rPr>
      <w:rFonts w:ascii="Wingdings" w:hAnsi="Wingdings"/>
    </w:rPr>
  </w:style>
  <w:style w:type="character" w:customStyle="1" w:styleId="WW8Num7z1">
    <w:name w:val="WW8Num7z1"/>
    <w:rsid w:val="00F31640"/>
    <w:rPr>
      <w:rFonts w:ascii="Courier New" w:hAnsi="Courier New"/>
      <w:sz w:val="20"/>
    </w:rPr>
  </w:style>
  <w:style w:type="character" w:customStyle="1" w:styleId="WW8Num7z2">
    <w:name w:val="WW8Num7z2"/>
    <w:rsid w:val="00F31640"/>
    <w:rPr>
      <w:rFonts w:ascii="Wingdings" w:hAnsi="Wingdings"/>
      <w:sz w:val="20"/>
    </w:rPr>
  </w:style>
  <w:style w:type="character" w:customStyle="1" w:styleId="WW8Num8z1">
    <w:name w:val="WW8Num8z1"/>
    <w:rsid w:val="00F31640"/>
    <w:rPr>
      <w:rFonts w:ascii="Courier New" w:hAnsi="Courier New" w:cs="Courier New"/>
    </w:rPr>
  </w:style>
  <w:style w:type="character" w:customStyle="1" w:styleId="WW8Num8z2">
    <w:name w:val="WW8Num8z2"/>
    <w:rsid w:val="00F31640"/>
    <w:rPr>
      <w:rFonts w:ascii="Wingdings" w:hAnsi="Wingdings"/>
    </w:rPr>
  </w:style>
  <w:style w:type="character" w:customStyle="1" w:styleId="WW8Num9z0">
    <w:name w:val="WW8Num9z0"/>
    <w:rsid w:val="00F31640"/>
    <w:rPr>
      <w:rFonts w:ascii="Wingdings" w:hAnsi="Wingdings"/>
    </w:rPr>
  </w:style>
  <w:style w:type="character" w:customStyle="1" w:styleId="WW8Num9z1">
    <w:name w:val="WW8Num9z1"/>
    <w:rsid w:val="00F31640"/>
    <w:rPr>
      <w:rFonts w:ascii="Symbol" w:hAnsi="Symbol"/>
    </w:rPr>
  </w:style>
  <w:style w:type="character" w:customStyle="1" w:styleId="WW8Num9z4">
    <w:name w:val="WW8Num9z4"/>
    <w:rsid w:val="00F31640"/>
    <w:rPr>
      <w:rFonts w:ascii="Courier New" w:hAnsi="Courier New" w:cs="Courier New"/>
    </w:rPr>
  </w:style>
  <w:style w:type="character" w:customStyle="1" w:styleId="WW8Num10z0">
    <w:name w:val="WW8Num10z0"/>
    <w:rsid w:val="00F31640"/>
    <w:rPr>
      <w:rFonts w:ascii="Symbol" w:hAnsi="Symbol"/>
    </w:rPr>
  </w:style>
  <w:style w:type="character" w:customStyle="1" w:styleId="WW8Num10z1">
    <w:name w:val="WW8Num10z1"/>
    <w:rsid w:val="00F31640"/>
    <w:rPr>
      <w:rFonts w:ascii="Courier New" w:hAnsi="Courier New" w:cs="Courier New"/>
    </w:rPr>
  </w:style>
  <w:style w:type="character" w:customStyle="1" w:styleId="WW8Num10z2">
    <w:name w:val="WW8Num10z2"/>
    <w:rsid w:val="00F31640"/>
    <w:rPr>
      <w:rFonts w:ascii="Wingdings" w:hAnsi="Wingdings"/>
    </w:rPr>
  </w:style>
  <w:style w:type="character" w:customStyle="1" w:styleId="37">
    <w:name w:val="Основной шрифт абзаца3"/>
    <w:rsid w:val="00F31640"/>
  </w:style>
  <w:style w:type="character" w:customStyle="1" w:styleId="WW-Absatz-Standardschriftart1111">
    <w:name w:val="WW-Absatz-Standardschriftart1111"/>
    <w:rsid w:val="00F31640"/>
  </w:style>
  <w:style w:type="character" w:customStyle="1" w:styleId="26">
    <w:name w:val="Основной шрифт абзаца2"/>
    <w:rsid w:val="00F31640"/>
  </w:style>
  <w:style w:type="character" w:customStyle="1" w:styleId="WW-Absatz-Standardschriftart11111">
    <w:name w:val="WW-Absatz-Standardschriftart11111"/>
    <w:rsid w:val="00F31640"/>
  </w:style>
  <w:style w:type="character" w:customStyle="1" w:styleId="WW-Absatz-Standardschriftart111111">
    <w:name w:val="WW-Absatz-Standardschriftart111111"/>
    <w:rsid w:val="00F31640"/>
  </w:style>
  <w:style w:type="character" w:customStyle="1" w:styleId="WW-Absatz-Standardschriftart1111111">
    <w:name w:val="WW-Absatz-Standardschriftart1111111"/>
    <w:rsid w:val="00F31640"/>
  </w:style>
  <w:style w:type="character" w:customStyle="1" w:styleId="WW-Absatz-Standardschriftart11111111">
    <w:name w:val="WW-Absatz-Standardschriftart11111111"/>
    <w:rsid w:val="00F31640"/>
  </w:style>
  <w:style w:type="character" w:customStyle="1" w:styleId="WW-Absatz-Standardschriftart111111111">
    <w:name w:val="WW-Absatz-Standardschriftart111111111"/>
    <w:rsid w:val="00F31640"/>
  </w:style>
  <w:style w:type="character" w:customStyle="1" w:styleId="WW8Num2z2">
    <w:name w:val="WW8Num2z2"/>
    <w:rsid w:val="00F31640"/>
    <w:rPr>
      <w:rFonts w:ascii="Wingdings" w:hAnsi="Wingdings"/>
    </w:rPr>
  </w:style>
  <w:style w:type="character" w:customStyle="1" w:styleId="WW8Num5z3">
    <w:name w:val="WW8Num5z3"/>
    <w:rsid w:val="00F31640"/>
    <w:rPr>
      <w:rFonts w:ascii="Symbol" w:hAnsi="Symbol"/>
    </w:rPr>
  </w:style>
  <w:style w:type="character" w:customStyle="1" w:styleId="WW8Num8z3">
    <w:name w:val="WW8Num8z3"/>
    <w:rsid w:val="00F31640"/>
    <w:rPr>
      <w:rFonts w:ascii="Symbol" w:hAnsi="Symbol"/>
    </w:rPr>
  </w:style>
  <w:style w:type="character" w:customStyle="1" w:styleId="WW8Num12z0">
    <w:name w:val="WW8Num12z0"/>
    <w:rsid w:val="00F31640"/>
    <w:rPr>
      <w:b w:val="0"/>
    </w:rPr>
  </w:style>
  <w:style w:type="character" w:customStyle="1" w:styleId="WW8Num13z0">
    <w:name w:val="WW8Num13z0"/>
    <w:rsid w:val="00F31640"/>
    <w:rPr>
      <w:rFonts w:ascii="Symbol" w:hAnsi="Symbol"/>
    </w:rPr>
  </w:style>
  <w:style w:type="character" w:customStyle="1" w:styleId="WW8Num13z1">
    <w:name w:val="WW8Num13z1"/>
    <w:rsid w:val="00F31640"/>
    <w:rPr>
      <w:rFonts w:ascii="Courier New" w:hAnsi="Courier New" w:cs="Courier New"/>
    </w:rPr>
  </w:style>
  <w:style w:type="character" w:customStyle="1" w:styleId="WW8Num13z2">
    <w:name w:val="WW8Num13z2"/>
    <w:rsid w:val="00F31640"/>
    <w:rPr>
      <w:rFonts w:ascii="Wingdings" w:hAnsi="Wingdings"/>
    </w:rPr>
  </w:style>
  <w:style w:type="character" w:customStyle="1" w:styleId="WW8Num15z0">
    <w:name w:val="WW8Num15z0"/>
    <w:rsid w:val="00F31640"/>
    <w:rPr>
      <w:rFonts w:ascii="Symbol" w:hAnsi="Symbol"/>
    </w:rPr>
  </w:style>
  <w:style w:type="character" w:customStyle="1" w:styleId="WW8Num15z1">
    <w:name w:val="WW8Num15z1"/>
    <w:rsid w:val="00F31640"/>
    <w:rPr>
      <w:rFonts w:ascii="Courier New" w:hAnsi="Courier New" w:cs="Courier New"/>
    </w:rPr>
  </w:style>
  <w:style w:type="character" w:customStyle="1" w:styleId="WW8Num15z2">
    <w:name w:val="WW8Num15z2"/>
    <w:rsid w:val="00F31640"/>
    <w:rPr>
      <w:rFonts w:ascii="Wingdings" w:hAnsi="Wingdings"/>
    </w:rPr>
  </w:style>
  <w:style w:type="character" w:customStyle="1" w:styleId="WW8Num16z0">
    <w:name w:val="WW8Num16z0"/>
    <w:rsid w:val="00F31640"/>
    <w:rPr>
      <w:rFonts w:ascii="Symbol" w:hAnsi="Symbol"/>
    </w:rPr>
  </w:style>
  <w:style w:type="character" w:customStyle="1" w:styleId="WW8Num17z0">
    <w:name w:val="WW8Num17z0"/>
    <w:rsid w:val="00F31640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F31640"/>
    <w:rPr>
      <w:rFonts w:ascii="Courier New" w:hAnsi="Courier New"/>
    </w:rPr>
  </w:style>
  <w:style w:type="character" w:customStyle="1" w:styleId="WW8Num17z2">
    <w:name w:val="WW8Num17z2"/>
    <w:rsid w:val="00F31640"/>
    <w:rPr>
      <w:rFonts w:ascii="Wingdings" w:hAnsi="Wingdings"/>
    </w:rPr>
  </w:style>
  <w:style w:type="character" w:customStyle="1" w:styleId="WW8Num17z3">
    <w:name w:val="WW8Num17z3"/>
    <w:rsid w:val="00F31640"/>
    <w:rPr>
      <w:rFonts w:ascii="Symbol" w:hAnsi="Symbol"/>
    </w:rPr>
  </w:style>
  <w:style w:type="character" w:customStyle="1" w:styleId="WW8Num18z0">
    <w:name w:val="WW8Num18z0"/>
    <w:rsid w:val="00F31640"/>
    <w:rPr>
      <w:rFonts w:ascii="Symbol" w:hAnsi="Symbol"/>
    </w:rPr>
  </w:style>
  <w:style w:type="character" w:customStyle="1" w:styleId="WW8Num18z1">
    <w:name w:val="WW8Num18z1"/>
    <w:rsid w:val="00F31640"/>
    <w:rPr>
      <w:rFonts w:ascii="Courier New" w:hAnsi="Courier New" w:cs="Courier New"/>
    </w:rPr>
  </w:style>
  <w:style w:type="character" w:customStyle="1" w:styleId="WW8Num18z2">
    <w:name w:val="WW8Num18z2"/>
    <w:rsid w:val="00F31640"/>
    <w:rPr>
      <w:rFonts w:ascii="Wingdings" w:hAnsi="Wingdings"/>
    </w:rPr>
  </w:style>
  <w:style w:type="character" w:customStyle="1" w:styleId="WW8Num19z0">
    <w:name w:val="WW8Num19z0"/>
    <w:rsid w:val="00F31640"/>
    <w:rPr>
      <w:rFonts w:ascii="Times New Roman" w:hAnsi="Times New Roman" w:cs="Times New Roman"/>
      <w:sz w:val="28"/>
    </w:rPr>
  </w:style>
  <w:style w:type="character" w:customStyle="1" w:styleId="WW8Num22z0">
    <w:name w:val="WW8Num22z0"/>
    <w:rsid w:val="00F31640"/>
    <w:rPr>
      <w:rFonts w:ascii="Times New Roman" w:hAnsi="Times New Roman" w:cs="Times New Roman"/>
      <w:sz w:val="22"/>
    </w:rPr>
  </w:style>
  <w:style w:type="character" w:customStyle="1" w:styleId="WW8Num22z1">
    <w:name w:val="WW8Num22z1"/>
    <w:rsid w:val="00F31640"/>
    <w:rPr>
      <w:rFonts w:ascii="Courier New" w:hAnsi="Courier New" w:cs="Courier New"/>
    </w:rPr>
  </w:style>
  <w:style w:type="character" w:customStyle="1" w:styleId="WW8Num22z2">
    <w:name w:val="WW8Num22z2"/>
    <w:rsid w:val="00F31640"/>
    <w:rPr>
      <w:rFonts w:ascii="Wingdings" w:hAnsi="Wingdings"/>
    </w:rPr>
  </w:style>
  <w:style w:type="character" w:customStyle="1" w:styleId="WW8Num22z3">
    <w:name w:val="WW8Num22z3"/>
    <w:rsid w:val="00F31640"/>
    <w:rPr>
      <w:rFonts w:ascii="Symbol" w:hAnsi="Symbol"/>
    </w:rPr>
  </w:style>
  <w:style w:type="character" w:customStyle="1" w:styleId="WW8Num24z0">
    <w:name w:val="WW8Num24z0"/>
    <w:rsid w:val="00F31640"/>
    <w:rPr>
      <w:rFonts w:ascii="Symbol" w:hAnsi="Symbol"/>
    </w:rPr>
  </w:style>
  <w:style w:type="character" w:customStyle="1" w:styleId="WW8Num24z1">
    <w:name w:val="WW8Num24z1"/>
    <w:rsid w:val="00F31640"/>
    <w:rPr>
      <w:rFonts w:ascii="Times New Roman" w:eastAsia="Times New Roman" w:hAnsi="Times New Roman" w:cs="Times New Roman"/>
    </w:rPr>
  </w:style>
  <w:style w:type="character" w:customStyle="1" w:styleId="WW8Num24z2">
    <w:name w:val="WW8Num24z2"/>
    <w:rsid w:val="00F31640"/>
    <w:rPr>
      <w:rFonts w:ascii="Wingdings" w:hAnsi="Wingdings"/>
    </w:rPr>
  </w:style>
  <w:style w:type="character" w:customStyle="1" w:styleId="WW8Num24z4">
    <w:name w:val="WW8Num24z4"/>
    <w:rsid w:val="00F31640"/>
    <w:rPr>
      <w:rFonts w:ascii="Courier New" w:hAnsi="Courier New" w:cs="Courier New"/>
    </w:rPr>
  </w:style>
  <w:style w:type="character" w:customStyle="1" w:styleId="WW8Num26z0">
    <w:name w:val="WW8Num26z0"/>
    <w:rsid w:val="00F31640"/>
    <w:rPr>
      <w:rFonts w:ascii="Times New Roman" w:hAnsi="Times New Roman" w:cs="Times New Roman"/>
      <w:sz w:val="28"/>
    </w:rPr>
  </w:style>
  <w:style w:type="character" w:customStyle="1" w:styleId="WW8Num26z1">
    <w:name w:val="WW8Num26z1"/>
    <w:rsid w:val="00F31640"/>
    <w:rPr>
      <w:rFonts w:ascii="Courier New" w:hAnsi="Courier New" w:cs="Courier New"/>
    </w:rPr>
  </w:style>
  <w:style w:type="character" w:customStyle="1" w:styleId="WW8Num26z2">
    <w:name w:val="WW8Num26z2"/>
    <w:rsid w:val="00F31640"/>
    <w:rPr>
      <w:rFonts w:ascii="Wingdings" w:hAnsi="Wingdings"/>
    </w:rPr>
  </w:style>
  <w:style w:type="character" w:customStyle="1" w:styleId="WW8Num26z3">
    <w:name w:val="WW8Num26z3"/>
    <w:rsid w:val="00F31640"/>
    <w:rPr>
      <w:rFonts w:ascii="Symbol" w:hAnsi="Symbol"/>
    </w:rPr>
  </w:style>
  <w:style w:type="character" w:customStyle="1" w:styleId="WW8Num27z0">
    <w:name w:val="WW8Num27z0"/>
    <w:rsid w:val="00F31640"/>
    <w:rPr>
      <w:rFonts w:ascii="Times New Roman" w:hAnsi="Times New Roman" w:cs="Times New Roman"/>
      <w:b w:val="0"/>
    </w:rPr>
  </w:style>
  <w:style w:type="character" w:customStyle="1" w:styleId="WW8Num28z0">
    <w:name w:val="WW8Num28z0"/>
    <w:rsid w:val="00F31640"/>
    <w:rPr>
      <w:rFonts w:ascii="Times New Roman" w:hAnsi="Times New Roman" w:cs="Times New Roman"/>
    </w:rPr>
  </w:style>
  <w:style w:type="character" w:customStyle="1" w:styleId="WW8Num29z0">
    <w:name w:val="WW8Num29z0"/>
    <w:rsid w:val="00F31640"/>
    <w:rPr>
      <w:rFonts w:ascii="Times New Roman" w:hAnsi="Times New Roman" w:cs="Times New Roman"/>
    </w:rPr>
  </w:style>
  <w:style w:type="character" w:customStyle="1" w:styleId="WW8Num29z1">
    <w:name w:val="WW8Num29z1"/>
    <w:rsid w:val="00F31640"/>
    <w:rPr>
      <w:rFonts w:ascii="Courier New" w:hAnsi="Courier New"/>
    </w:rPr>
  </w:style>
  <w:style w:type="character" w:customStyle="1" w:styleId="WW8Num29z2">
    <w:name w:val="WW8Num29z2"/>
    <w:rsid w:val="00F31640"/>
    <w:rPr>
      <w:rFonts w:ascii="Wingdings" w:hAnsi="Wingdings"/>
    </w:rPr>
  </w:style>
  <w:style w:type="character" w:customStyle="1" w:styleId="WW8Num29z3">
    <w:name w:val="WW8Num29z3"/>
    <w:rsid w:val="00F31640"/>
    <w:rPr>
      <w:rFonts w:ascii="Symbol" w:hAnsi="Symbol"/>
    </w:rPr>
  </w:style>
  <w:style w:type="character" w:customStyle="1" w:styleId="WW8Num31z0">
    <w:name w:val="WW8Num31z0"/>
    <w:rsid w:val="00F31640"/>
    <w:rPr>
      <w:rFonts w:ascii="Times New Roman" w:hAnsi="Times New Roman" w:cs="Times New Roman"/>
      <w:sz w:val="22"/>
    </w:rPr>
  </w:style>
  <w:style w:type="character" w:customStyle="1" w:styleId="WW8Num31z1">
    <w:name w:val="WW8Num31z1"/>
    <w:rsid w:val="00F31640"/>
    <w:rPr>
      <w:rFonts w:ascii="Courier New" w:hAnsi="Courier New" w:cs="Courier New"/>
    </w:rPr>
  </w:style>
  <w:style w:type="character" w:customStyle="1" w:styleId="WW8Num31z2">
    <w:name w:val="WW8Num31z2"/>
    <w:rsid w:val="00F31640"/>
    <w:rPr>
      <w:rFonts w:ascii="Wingdings" w:hAnsi="Wingdings"/>
    </w:rPr>
  </w:style>
  <w:style w:type="character" w:customStyle="1" w:styleId="WW8Num31z3">
    <w:name w:val="WW8Num31z3"/>
    <w:rsid w:val="00F31640"/>
    <w:rPr>
      <w:rFonts w:ascii="Symbol" w:hAnsi="Symbol"/>
    </w:rPr>
  </w:style>
  <w:style w:type="character" w:customStyle="1" w:styleId="WW8Num33z0">
    <w:name w:val="WW8Num33z0"/>
    <w:rsid w:val="00F31640"/>
    <w:rPr>
      <w:rFonts w:ascii="Symbol" w:hAnsi="Symbol"/>
      <w:sz w:val="20"/>
    </w:rPr>
  </w:style>
  <w:style w:type="character" w:customStyle="1" w:styleId="WW8Num33z1">
    <w:name w:val="WW8Num33z1"/>
    <w:rsid w:val="00F31640"/>
    <w:rPr>
      <w:rFonts w:ascii="Courier New" w:hAnsi="Courier New"/>
      <w:sz w:val="20"/>
    </w:rPr>
  </w:style>
  <w:style w:type="character" w:customStyle="1" w:styleId="WW8Num33z2">
    <w:name w:val="WW8Num33z2"/>
    <w:rsid w:val="00F31640"/>
    <w:rPr>
      <w:rFonts w:ascii="Wingdings" w:hAnsi="Wingdings"/>
      <w:sz w:val="20"/>
    </w:rPr>
  </w:style>
  <w:style w:type="character" w:customStyle="1" w:styleId="WW8Num34z0">
    <w:name w:val="WW8Num34z0"/>
    <w:rsid w:val="00F31640"/>
    <w:rPr>
      <w:rFonts w:ascii="Times New Roman" w:hAnsi="Times New Roman" w:cs="Times New Roman"/>
    </w:rPr>
  </w:style>
  <w:style w:type="character" w:customStyle="1" w:styleId="WW8NumSt23z0">
    <w:name w:val="WW8NumSt23z0"/>
    <w:rsid w:val="00F31640"/>
    <w:rPr>
      <w:rFonts w:ascii="Times New Roman" w:hAnsi="Times New Roman" w:cs="Times New Roman"/>
    </w:rPr>
  </w:style>
  <w:style w:type="character" w:customStyle="1" w:styleId="WW8NumSt24z0">
    <w:name w:val="WW8NumSt24z0"/>
    <w:rsid w:val="00F31640"/>
    <w:rPr>
      <w:rFonts w:ascii="Times New Roman" w:hAnsi="Times New Roman" w:cs="Times New Roman"/>
    </w:rPr>
  </w:style>
  <w:style w:type="character" w:customStyle="1" w:styleId="WW8NumSt25z0">
    <w:name w:val="WW8NumSt25z0"/>
    <w:rsid w:val="00F31640"/>
    <w:rPr>
      <w:rFonts w:ascii="Times New Roman" w:hAnsi="Times New Roman" w:cs="Times New Roman"/>
    </w:rPr>
  </w:style>
  <w:style w:type="character" w:customStyle="1" w:styleId="WW8NumSt26z0">
    <w:name w:val="WW8NumSt26z0"/>
    <w:rsid w:val="00F31640"/>
    <w:rPr>
      <w:rFonts w:ascii="Times New Roman" w:hAnsi="Times New Roman" w:cs="Times New Roman"/>
    </w:rPr>
  </w:style>
  <w:style w:type="character" w:customStyle="1" w:styleId="WW8NumSt27z0">
    <w:name w:val="WW8NumSt27z0"/>
    <w:rsid w:val="00F31640"/>
    <w:rPr>
      <w:rFonts w:ascii="Times New Roman" w:hAnsi="Times New Roman" w:cs="Times New Roman"/>
    </w:rPr>
  </w:style>
  <w:style w:type="character" w:customStyle="1" w:styleId="WW8NumSt28z0">
    <w:name w:val="WW8NumSt28z0"/>
    <w:rsid w:val="00F31640"/>
    <w:rPr>
      <w:rFonts w:ascii="Times New Roman" w:hAnsi="Times New Roman" w:cs="Times New Roman"/>
    </w:rPr>
  </w:style>
  <w:style w:type="character" w:customStyle="1" w:styleId="WW8NumSt29z0">
    <w:name w:val="WW8NumSt29z0"/>
    <w:rsid w:val="00F31640"/>
    <w:rPr>
      <w:rFonts w:ascii="Times New Roman" w:hAnsi="Times New Roman" w:cs="Times New Roman"/>
    </w:rPr>
  </w:style>
  <w:style w:type="character" w:customStyle="1" w:styleId="WW8NumSt30z0">
    <w:name w:val="WW8NumSt30z0"/>
    <w:rsid w:val="00F31640"/>
    <w:rPr>
      <w:rFonts w:ascii="Times New Roman" w:hAnsi="Times New Roman" w:cs="Times New Roman"/>
    </w:rPr>
  </w:style>
  <w:style w:type="character" w:customStyle="1" w:styleId="WW8NumSt32z0">
    <w:name w:val="WW8NumSt32z0"/>
    <w:rsid w:val="00F31640"/>
    <w:rPr>
      <w:rFonts w:ascii="Times New Roman" w:hAnsi="Times New Roman" w:cs="Times New Roman"/>
    </w:rPr>
  </w:style>
  <w:style w:type="character" w:customStyle="1" w:styleId="WW8NumSt33z0">
    <w:name w:val="WW8NumSt33z0"/>
    <w:rsid w:val="00F31640"/>
    <w:rPr>
      <w:rFonts w:ascii="Times New Roman" w:hAnsi="Times New Roman" w:cs="Times New Roman"/>
    </w:rPr>
  </w:style>
  <w:style w:type="character" w:customStyle="1" w:styleId="17">
    <w:name w:val="Основной шрифт абзаца1"/>
    <w:rsid w:val="00F31640"/>
  </w:style>
  <w:style w:type="character" w:customStyle="1" w:styleId="text-yel1">
    <w:name w:val="text-yel1"/>
    <w:rsid w:val="00F31640"/>
    <w:rPr>
      <w:rFonts w:ascii="Arial" w:hAnsi="Arial" w:cs="Arial"/>
      <w:color w:val="FFFFCC"/>
      <w:sz w:val="20"/>
      <w:szCs w:val="20"/>
    </w:rPr>
  </w:style>
  <w:style w:type="character" w:styleId="aff3">
    <w:name w:val="Placeholder Text"/>
    <w:rsid w:val="00F31640"/>
    <w:rPr>
      <w:color w:val="808080"/>
    </w:rPr>
  </w:style>
  <w:style w:type="character" w:customStyle="1" w:styleId="aff4">
    <w:name w:val="Текст выноски Знак"/>
    <w:uiPriority w:val="99"/>
    <w:rsid w:val="00F31640"/>
    <w:rPr>
      <w:rFonts w:ascii="Tahoma" w:eastAsia="MS Mincho" w:hAnsi="Tahoma" w:cs="Tahoma"/>
      <w:sz w:val="16"/>
      <w:szCs w:val="16"/>
    </w:rPr>
  </w:style>
  <w:style w:type="character" w:customStyle="1" w:styleId="aff5">
    <w:name w:val="Символ нумерации"/>
    <w:rsid w:val="00F31640"/>
  </w:style>
  <w:style w:type="character" w:customStyle="1" w:styleId="aff6">
    <w:name w:val="Маркеры списка"/>
    <w:rsid w:val="00F31640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"/>
    <w:next w:val="a8"/>
    <w:qFormat/>
    <w:rsid w:val="00F31640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52">
    <w:name w:val="Название5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53">
    <w:name w:val="Указатель5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42">
    <w:name w:val="Название4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43">
    <w:name w:val="Указатель4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38">
    <w:name w:val="Название3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39">
    <w:name w:val="Указатель3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27">
    <w:name w:val="Название2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28">
    <w:name w:val="Указатель2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19">
    <w:name w:val="Название1"/>
    <w:basedOn w:val="a"/>
    <w:qFormat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310">
    <w:name w:val="Основной текст с отступом 31"/>
    <w:basedOn w:val="a"/>
    <w:rsid w:val="00F31640"/>
    <w:pPr>
      <w:tabs>
        <w:tab w:val="left" w:pos="8804"/>
        <w:tab w:val="left" w:pos="9088"/>
        <w:tab w:val="left" w:pos="9230"/>
      </w:tabs>
      <w:ind w:right="-7" w:firstLine="851"/>
    </w:pPr>
    <w:rPr>
      <w:rFonts w:eastAsia="MS Mincho"/>
      <w:sz w:val="28"/>
      <w:lang w:eastAsia="ar-SA"/>
    </w:rPr>
  </w:style>
  <w:style w:type="paragraph" w:customStyle="1" w:styleId="311">
    <w:name w:val="Основной текст 31"/>
    <w:basedOn w:val="a"/>
    <w:rsid w:val="00F31640"/>
    <w:pPr>
      <w:tabs>
        <w:tab w:val="left" w:pos="8804"/>
        <w:tab w:val="left" w:pos="9088"/>
        <w:tab w:val="left" w:pos="9230"/>
      </w:tabs>
      <w:ind w:right="-7"/>
    </w:pPr>
    <w:rPr>
      <w:rFonts w:eastAsia="MS Mincho"/>
      <w:spacing w:val="12"/>
      <w:sz w:val="24"/>
      <w:lang w:eastAsia="ar-SA"/>
    </w:rPr>
  </w:style>
  <w:style w:type="paragraph" w:customStyle="1" w:styleId="220">
    <w:name w:val="Основной текст 22"/>
    <w:basedOn w:val="a"/>
    <w:rsid w:val="00F31640"/>
    <w:pPr>
      <w:tabs>
        <w:tab w:val="left" w:pos="8804"/>
        <w:tab w:val="left" w:pos="9088"/>
        <w:tab w:val="left" w:pos="9230"/>
      </w:tabs>
      <w:ind w:right="-7"/>
    </w:pPr>
    <w:rPr>
      <w:rFonts w:eastAsia="MS Mincho"/>
      <w:spacing w:val="12"/>
      <w:sz w:val="28"/>
      <w:lang w:eastAsia="ar-SA"/>
    </w:rPr>
  </w:style>
  <w:style w:type="paragraph" w:customStyle="1" w:styleId="1b">
    <w:name w:val="Название объекта1"/>
    <w:basedOn w:val="a"/>
    <w:next w:val="a"/>
    <w:rsid w:val="00F31640"/>
    <w:pPr>
      <w:widowControl w:val="0"/>
      <w:autoSpaceDE w:val="0"/>
      <w:spacing w:line="360" w:lineRule="auto"/>
      <w:jc w:val="both"/>
    </w:pPr>
    <w:rPr>
      <w:rFonts w:eastAsia="MS Mincho"/>
      <w:sz w:val="28"/>
      <w:lang w:eastAsia="ar-SA"/>
    </w:rPr>
  </w:style>
  <w:style w:type="paragraph" w:customStyle="1" w:styleId="aff7">
    <w:name w:val="Норм"/>
    <w:basedOn w:val="a"/>
    <w:rsid w:val="00F31640"/>
    <w:pPr>
      <w:overflowPunct w:val="0"/>
      <w:autoSpaceDE w:val="0"/>
      <w:ind w:firstLine="567"/>
      <w:jc w:val="both"/>
      <w:textAlignment w:val="baseline"/>
    </w:pPr>
    <w:rPr>
      <w:sz w:val="28"/>
      <w:lang w:eastAsia="ar-SA"/>
    </w:rPr>
  </w:style>
  <w:style w:type="paragraph" w:customStyle="1" w:styleId="aff8">
    <w:name w:val="Мой"/>
    <w:basedOn w:val="a"/>
    <w:rsid w:val="00F31640"/>
    <w:pPr>
      <w:overflowPunct w:val="0"/>
      <w:autoSpaceDE w:val="0"/>
      <w:ind w:firstLine="1247"/>
      <w:jc w:val="both"/>
      <w:textAlignment w:val="baseline"/>
    </w:pPr>
    <w:rPr>
      <w:kern w:val="1"/>
      <w:sz w:val="24"/>
      <w:lang w:eastAsia="ar-SA"/>
    </w:rPr>
  </w:style>
  <w:style w:type="paragraph" w:customStyle="1" w:styleId="1c">
    <w:name w:val="Цитата1"/>
    <w:basedOn w:val="a"/>
    <w:rsid w:val="00F31640"/>
    <w:pPr>
      <w:spacing w:line="360" w:lineRule="auto"/>
      <w:ind w:left="-709" w:right="-59"/>
      <w:jc w:val="both"/>
    </w:pPr>
    <w:rPr>
      <w:rFonts w:eastAsia="MS Mincho"/>
      <w:sz w:val="28"/>
      <w:lang w:eastAsia="ar-SA"/>
    </w:rPr>
  </w:style>
  <w:style w:type="paragraph" w:customStyle="1" w:styleId="1d">
    <w:name w:val="Схема документа1"/>
    <w:basedOn w:val="a"/>
    <w:rsid w:val="00F31640"/>
    <w:pPr>
      <w:shd w:val="clear" w:color="auto" w:fill="000080"/>
    </w:pPr>
    <w:rPr>
      <w:rFonts w:ascii="Tahoma" w:eastAsia="MS Mincho" w:hAnsi="Tahoma" w:cs="Tahoma"/>
      <w:lang w:eastAsia="ar-SA"/>
    </w:rPr>
  </w:style>
  <w:style w:type="paragraph" w:customStyle="1" w:styleId="Heading">
    <w:name w:val="Heading"/>
    <w:rsid w:val="00F31640"/>
    <w:pPr>
      <w:widowControl w:val="0"/>
      <w:suppressAutoHyphens/>
      <w:overflowPunct w:val="0"/>
      <w:autoSpaceDE w:val="0"/>
      <w:textAlignment w:val="baseline"/>
    </w:pPr>
    <w:rPr>
      <w:rFonts w:ascii="Arial" w:hAnsi="Arial"/>
      <w:b/>
      <w:sz w:val="22"/>
      <w:lang w:eastAsia="ar-SA"/>
    </w:rPr>
  </w:style>
  <w:style w:type="paragraph" w:styleId="HTML">
    <w:name w:val="HTML Preformatted"/>
    <w:basedOn w:val="a"/>
    <w:link w:val="HTML0"/>
    <w:uiPriority w:val="99"/>
    <w:rsid w:val="00F31640"/>
    <w:pPr>
      <w:pBdr>
        <w:left w:val="single" w:sz="8" w:space="12" w:color="C0C0C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224"/>
    </w:pPr>
    <w:rPr>
      <w:rFonts w:ascii="Courier New" w:hAnsi="Courier New"/>
      <w:lang w:eastAsia="ar-SA"/>
    </w:rPr>
  </w:style>
  <w:style w:type="paragraph" w:customStyle="1" w:styleId="aff9">
    <w:name w:val="Содержимое таблицы"/>
    <w:basedOn w:val="a"/>
    <w:rsid w:val="00F31640"/>
    <w:pPr>
      <w:suppressLineNumbers/>
    </w:pPr>
    <w:rPr>
      <w:rFonts w:eastAsia="MS Mincho"/>
      <w:lang w:eastAsia="ar-SA"/>
    </w:rPr>
  </w:style>
  <w:style w:type="paragraph" w:customStyle="1" w:styleId="affa">
    <w:name w:val="Заголовок таблицы"/>
    <w:basedOn w:val="aff9"/>
    <w:rsid w:val="00F31640"/>
    <w:pPr>
      <w:jc w:val="center"/>
    </w:pPr>
    <w:rPr>
      <w:b/>
      <w:bCs/>
    </w:rPr>
  </w:style>
  <w:style w:type="paragraph" w:customStyle="1" w:styleId="affb">
    <w:name w:val="Содержимое врезки"/>
    <w:basedOn w:val="a8"/>
    <w:rsid w:val="00F31640"/>
    <w:pPr>
      <w:jc w:val="left"/>
    </w:pPr>
    <w:rPr>
      <w:rFonts w:ascii="Times New Roman" w:eastAsia="MS Mincho" w:hAnsi="Times New Roman"/>
      <w:i w:val="0"/>
      <w:spacing w:val="12"/>
      <w:sz w:val="28"/>
      <w:lang w:eastAsia="ar-SA"/>
    </w:rPr>
  </w:style>
  <w:style w:type="character" w:customStyle="1" w:styleId="61">
    <w:name w:val="Основной шрифт абзаца6"/>
    <w:rsid w:val="00F31640"/>
  </w:style>
  <w:style w:type="character" w:customStyle="1" w:styleId="WW8Num4z2">
    <w:name w:val="WW8Num4z2"/>
    <w:rsid w:val="00F31640"/>
    <w:rPr>
      <w:rFonts w:ascii="Wingdings" w:hAnsi="Wingdings"/>
    </w:rPr>
  </w:style>
  <w:style w:type="character" w:customStyle="1" w:styleId="WW8Num7z4">
    <w:name w:val="WW8Num7z4"/>
    <w:rsid w:val="00F31640"/>
    <w:rPr>
      <w:rFonts w:ascii="Courier New" w:hAnsi="Courier New" w:cs="Courier New"/>
    </w:rPr>
  </w:style>
  <w:style w:type="character" w:customStyle="1" w:styleId="WW8Num9z2">
    <w:name w:val="WW8Num9z2"/>
    <w:rsid w:val="00F31640"/>
    <w:rPr>
      <w:rFonts w:ascii="Wingdings" w:hAnsi="Wingdings"/>
    </w:rPr>
  </w:style>
  <w:style w:type="character" w:customStyle="1" w:styleId="WW8Num11z0">
    <w:name w:val="WW8Num11z0"/>
    <w:rsid w:val="00F31640"/>
    <w:rPr>
      <w:rFonts w:ascii="Symbol" w:hAnsi="Symbol"/>
    </w:rPr>
  </w:style>
  <w:style w:type="character" w:customStyle="1" w:styleId="WW8Num11z1">
    <w:name w:val="WW8Num11z1"/>
    <w:rsid w:val="00F31640"/>
    <w:rPr>
      <w:rFonts w:ascii="Courier New" w:hAnsi="Courier New" w:cs="Courier New"/>
    </w:rPr>
  </w:style>
  <w:style w:type="character" w:customStyle="1" w:styleId="WW8Num11z2">
    <w:name w:val="WW8Num11z2"/>
    <w:rsid w:val="00F31640"/>
    <w:rPr>
      <w:rFonts w:ascii="Wingdings" w:hAnsi="Wingdings"/>
    </w:rPr>
  </w:style>
  <w:style w:type="character" w:customStyle="1" w:styleId="WW8Num12z1">
    <w:name w:val="WW8Num12z1"/>
    <w:rsid w:val="00F31640"/>
    <w:rPr>
      <w:rFonts w:ascii="Courier New" w:hAnsi="Courier New" w:cs="Courier New"/>
    </w:rPr>
  </w:style>
  <w:style w:type="character" w:customStyle="1" w:styleId="WW8Num12z2">
    <w:name w:val="WW8Num12z2"/>
    <w:rsid w:val="00F31640"/>
    <w:rPr>
      <w:rFonts w:ascii="Wingdings" w:hAnsi="Wingdings"/>
    </w:rPr>
  </w:style>
  <w:style w:type="character" w:customStyle="1" w:styleId="WW8Num14z0">
    <w:name w:val="WW8Num14z0"/>
    <w:rsid w:val="00F31640"/>
    <w:rPr>
      <w:rFonts w:ascii="Symbol" w:hAnsi="Symbol"/>
    </w:rPr>
  </w:style>
  <w:style w:type="character" w:customStyle="1" w:styleId="WW8Num14z1">
    <w:name w:val="WW8Num14z1"/>
    <w:rsid w:val="00F31640"/>
    <w:rPr>
      <w:rFonts w:ascii="Courier New" w:hAnsi="Courier New" w:cs="Courier New"/>
    </w:rPr>
  </w:style>
  <w:style w:type="character" w:customStyle="1" w:styleId="WW8Num14z2">
    <w:name w:val="WW8Num14z2"/>
    <w:rsid w:val="00F31640"/>
    <w:rPr>
      <w:rFonts w:ascii="Wingdings" w:hAnsi="Wingdings"/>
    </w:rPr>
  </w:style>
  <w:style w:type="character" w:customStyle="1" w:styleId="WW8Num16z2">
    <w:name w:val="WW8Num16z2"/>
    <w:rsid w:val="00F31640"/>
    <w:rPr>
      <w:rFonts w:ascii="Wingdings" w:hAnsi="Wingdings"/>
    </w:rPr>
  </w:style>
  <w:style w:type="character" w:customStyle="1" w:styleId="WW8Num16z4">
    <w:name w:val="WW8Num16z4"/>
    <w:rsid w:val="00F31640"/>
    <w:rPr>
      <w:rFonts w:ascii="Courier New" w:hAnsi="Courier New" w:cs="Courier New"/>
    </w:rPr>
  </w:style>
  <w:style w:type="character" w:customStyle="1" w:styleId="WW8Num17z4">
    <w:name w:val="WW8Num17z4"/>
    <w:rsid w:val="00F31640"/>
    <w:rPr>
      <w:rFonts w:ascii="Courier New" w:hAnsi="Courier New" w:cs="Courier New"/>
    </w:rPr>
  </w:style>
  <w:style w:type="character" w:customStyle="1" w:styleId="WW8Num20z0">
    <w:name w:val="WW8Num20z0"/>
    <w:rsid w:val="00F31640"/>
    <w:rPr>
      <w:rFonts w:ascii="Symbol" w:hAnsi="Symbol"/>
    </w:rPr>
  </w:style>
  <w:style w:type="character" w:customStyle="1" w:styleId="WW8Num20z1">
    <w:name w:val="WW8Num20z1"/>
    <w:rsid w:val="00F31640"/>
    <w:rPr>
      <w:rFonts w:ascii="Courier New" w:hAnsi="Courier New" w:cs="Courier New"/>
    </w:rPr>
  </w:style>
  <w:style w:type="character" w:customStyle="1" w:styleId="WW8Num20z2">
    <w:name w:val="WW8Num20z2"/>
    <w:rsid w:val="00F31640"/>
    <w:rPr>
      <w:rFonts w:ascii="Wingdings" w:hAnsi="Wingdings"/>
    </w:rPr>
  </w:style>
  <w:style w:type="character" w:customStyle="1" w:styleId="WW-Absatz-Standardschriftart1111111111">
    <w:name w:val="WW-Absatz-Standardschriftart1111111111"/>
    <w:rsid w:val="00F31640"/>
  </w:style>
  <w:style w:type="character" w:customStyle="1" w:styleId="WW-Absatz-Standardschriftart11111111111">
    <w:name w:val="WW-Absatz-Standardschriftart11111111111"/>
    <w:rsid w:val="00F31640"/>
  </w:style>
  <w:style w:type="character" w:customStyle="1" w:styleId="29">
    <w:name w:val="Основной текст с отступом 2 Знак"/>
    <w:uiPriority w:val="99"/>
    <w:rsid w:val="00F31640"/>
    <w:rPr>
      <w:sz w:val="28"/>
      <w:szCs w:val="24"/>
    </w:rPr>
  </w:style>
  <w:style w:type="paragraph" w:customStyle="1" w:styleId="62">
    <w:name w:val="Название6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63">
    <w:name w:val="Указатель6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110">
    <w:name w:val="Обычный11"/>
    <w:rsid w:val="00F31640"/>
    <w:pPr>
      <w:widowControl w:val="0"/>
      <w:suppressAutoHyphens/>
      <w:spacing w:line="252" w:lineRule="auto"/>
      <w:ind w:firstLine="320"/>
      <w:jc w:val="both"/>
    </w:pPr>
    <w:rPr>
      <w:rFonts w:eastAsia="MS Mincho"/>
      <w:sz w:val="18"/>
      <w:lang w:eastAsia="ar-SA"/>
    </w:rPr>
  </w:style>
  <w:style w:type="paragraph" w:customStyle="1" w:styleId="2a">
    <w:name w:val="Название объекта2"/>
    <w:basedOn w:val="a"/>
    <w:next w:val="a"/>
    <w:rsid w:val="00F31640"/>
    <w:pPr>
      <w:keepNext/>
      <w:spacing w:before="120" w:after="120" w:line="360" w:lineRule="auto"/>
      <w:jc w:val="both"/>
    </w:pPr>
    <w:rPr>
      <w:spacing w:val="40"/>
      <w:sz w:val="28"/>
      <w:szCs w:val="24"/>
      <w:lang w:eastAsia="ar-SA"/>
    </w:rPr>
  </w:style>
  <w:style w:type="paragraph" w:customStyle="1" w:styleId="2b">
    <w:name w:val="Цитата2"/>
    <w:basedOn w:val="a"/>
    <w:rsid w:val="00F31640"/>
    <w:pPr>
      <w:spacing w:line="360" w:lineRule="auto"/>
      <w:ind w:left="113" w:right="113"/>
      <w:jc w:val="center"/>
    </w:pPr>
    <w:rPr>
      <w:sz w:val="28"/>
      <w:szCs w:val="24"/>
      <w:lang w:eastAsia="ar-SA"/>
    </w:rPr>
  </w:style>
  <w:style w:type="paragraph" w:customStyle="1" w:styleId="221">
    <w:name w:val="Основной текст с отступом 22"/>
    <w:basedOn w:val="a"/>
    <w:rsid w:val="00F31640"/>
    <w:pPr>
      <w:ind w:firstLine="567"/>
    </w:pPr>
    <w:rPr>
      <w:sz w:val="28"/>
      <w:szCs w:val="24"/>
      <w:lang w:eastAsia="ar-SA"/>
    </w:rPr>
  </w:style>
  <w:style w:type="paragraph" w:customStyle="1" w:styleId="231">
    <w:name w:val="Основной текст 23"/>
    <w:basedOn w:val="a"/>
    <w:rsid w:val="00F31640"/>
    <w:pPr>
      <w:tabs>
        <w:tab w:val="left" w:pos="1134"/>
        <w:tab w:val="left" w:pos="3119"/>
        <w:tab w:val="left" w:pos="8505"/>
      </w:tabs>
      <w:ind w:firstLine="851"/>
      <w:jc w:val="both"/>
    </w:pPr>
    <w:rPr>
      <w:sz w:val="28"/>
    </w:rPr>
  </w:style>
  <w:style w:type="paragraph" w:customStyle="1" w:styleId="main">
    <w:name w:val="main"/>
    <w:basedOn w:val="a"/>
    <w:rsid w:val="00F31640"/>
    <w:pPr>
      <w:ind w:firstLine="400"/>
      <w:jc w:val="both"/>
    </w:pPr>
    <w:rPr>
      <w:sz w:val="27"/>
      <w:szCs w:val="27"/>
    </w:rPr>
  </w:style>
  <w:style w:type="paragraph" w:customStyle="1" w:styleId="affc">
    <w:name w:val="Знак"/>
    <w:basedOn w:val="a"/>
    <w:rsid w:val="00F3164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e">
    <w:name w:val="Знак1"/>
    <w:basedOn w:val="a"/>
    <w:rsid w:val="00F3164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d">
    <w:name w:val="Чертежный"/>
    <w:rsid w:val="00F1584F"/>
    <w:pPr>
      <w:jc w:val="both"/>
    </w:pPr>
    <w:rPr>
      <w:rFonts w:ascii="ISOCPEUR" w:hAnsi="ISOCPEUR"/>
      <w:i/>
      <w:sz w:val="28"/>
      <w:lang w:val="uk-UA"/>
    </w:rPr>
  </w:style>
  <w:style w:type="paragraph" w:styleId="affe">
    <w:name w:val="List Paragraph"/>
    <w:basedOn w:val="a"/>
    <w:uiPriority w:val="34"/>
    <w:qFormat/>
    <w:rsid w:val="00F1584F"/>
    <w:pPr>
      <w:ind w:left="720"/>
      <w:contextualSpacing/>
    </w:pPr>
    <w:rPr>
      <w:sz w:val="24"/>
      <w:szCs w:val="24"/>
    </w:rPr>
  </w:style>
  <w:style w:type="paragraph" w:customStyle="1" w:styleId="afff">
    <w:name w:val="обычный БАТЭ"/>
    <w:basedOn w:val="a"/>
    <w:rsid w:val="00F1584F"/>
    <w:pPr>
      <w:ind w:firstLine="709"/>
      <w:jc w:val="both"/>
    </w:pPr>
    <w:rPr>
      <w:sz w:val="28"/>
    </w:rPr>
  </w:style>
  <w:style w:type="paragraph" w:customStyle="1" w:styleId="140">
    <w:name w:val="Мой стиль абзаца 14"/>
    <w:basedOn w:val="a"/>
    <w:rsid w:val="00F1584F"/>
    <w:pPr>
      <w:spacing w:line="360" w:lineRule="auto"/>
      <w:ind w:firstLine="567"/>
      <w:jc w:val="both"/>
    </w:pPr>
    <w:rPr>
      <w:color w:val="000000"/>
      <w:sz w:val="28"/>
      <w:szCs w:val="28"/>
      <w:lang w:eastAsia="ar-SA"/>
    </w:rPr>
  </w:style>
  <w:style w:type="paragraph" w:customStyle="1" w:styleId="afff0">
    <w:name w:val="Название рис. мой"/>
    <w:basedOn w:val="a"/>
    <w:rsid w:val="00F1584F"/>
    <w:pPr>
      <w:spacing w:before="120" w:after="120"/>
      <w:jc w:val="center"/>
    </w:pPr>
    <w:rPr>
      <w:bCs/>
      <w:sz w:val="28"/>
      <w:szCs w:val="28"/>
      <w:lang w:eastAsia="ar-SA"/>
    </w:rPr>
  </w:style>
  <w:style w:type="table" w:customStyle="1" w:styleId="1f">
    <w:name w:val="Сетка таблицы1"/>
    <w:basedOn w:val="a1"/>
    <w:next w:val="af6"/>
    <w:rsid w:val="00F158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1">
    <w:name w:val="TOC Heading"/>
    <w:basedOn w:val="1"/>
    <w:next w:val="a"/>
    <w:uiPriority w:val="39"/>
    <w:semiHidden/>
    <w:unhideWhenUsed/>
    <w:qFormat/>
    <w:rsid w:val="00F1584F"/>
    <w:pPr>
      <w:keepLines/>
      <w:numPr>
        <w:numId w:val="0"/>
      </w:numPr>
      <w:spacing w:before="480" w:after="0" w:line="240" w:lineRule="auto"/>
      <w:outlineLvl w:val="9"/>
    </w:pPr>
    <w:rPr>
      <w:rFonts w:ascii="Cambria" w:hAnsi="Cambria"/>
      <w:b/>
      <w:bCs/>
      <w:caps w:val="0"/>
      <w:color w:val="365F91"/>
      <w:szCs w:val="28"/>
    </w:rPr>
  </w:style>
  <w:style w:type="table" w:customStyle="1" w:styleId="2c">
    <w:name w:val="Сетка таблицы2"/>
    <w:basedOn w:val="a1"/>
    <w:next w:val="af6"/>
    <w:rsid w:val="00F158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2">
    <w:name w:val="No Spacing"/>
    <w:uiPriority w:val="1"/>
    <w:qFormat/>
    <w:rsid w:val="00F1584F"/>
    <w:rPr>
      <w:sz w:val="24"/>
      <w:szCs w:val="24"/>
    </w:rPr>
  </w:style>
  <w:style w:type="paragraph" w:customStyle="1" w:styleId="2d">
    <w:name w:val="Обычный2"/>
    <w:rsid w:val="00F1584F"/>
    <w:pPr>
      <w:widowControl w:val="0"/>
      <w:spacing w:line="260" w:lineRule="auto"/>
      <w:ind w:firstLine="320"/>
      <w:jc w:val="both"/>
    </w:pPr>
    <w:rPr>
      <w:rFonts w:eastAsia="MS Mincho"/>
      <w:snapToGrid w:val="0"/>
      <w:sz w:val="18"/>
    </w:rPr>
  </w:style>
  <w:style w:type="character" w:customStyle="1" w:styleId="z-10">
    <w:name w:val="z-Конец формы Знак1"/>
    <w:uiPriority w:val="99"/>
    <w:semiHidden/>
    <w:rsid w:val="00F1584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1">
    <w:name w:val="z-Начало формы Знак1"/>
    <w:uiPriority w:val="99"/>
    <w:semiHidden/>
    <w:rsid w:val="00F1584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TML0">
    <w:name w:val="Стандартный HTML Знак"/>
    <w:link w:val="HTML"/>
    <w:uiPriority w:val="99"/>
    <w:rsid w:val="00F1584F"/>
    <w:rPr>
      <w:rFonts w:ascii="Courier New" w:hAnsi="Courier New" w:cs="Courier New"/>
      <w:lang w:eastAsia="ar-SA"/>
    </w:rPr>
  </w:style>
  <w:style w:type="paragraph" w:customStyle="1" w:styleId="2310">
    <w:name w:val="Основной текст 231"/>
    <w:basedOn w:val="a"/>
    <w:rsid w:val="00F1584F"/>
    <w:pPr>
      <w:tabs>
        <w:tab w:val="left" w:pos="1134"/>
        <w:tab w:val="left" w:pos="3119"/>
        <w:tab w:val="left" w:pos="8505"/>
      </w:tabs>
      <w:ind w:firstLine="851"/>
      <w:jc w:val="both"/>
    </w:pPr>
    <w:rPr>
      <w:sz w:val="28"/>
    </w:rPr>
  </w:style>
  <w:style w:type="numbering" w:customStyle="1" w:styleId="1f0">
    <w:name w:val="Нет списка1"/>
    <w:next w:val="a2"/>
    <w:uiPriority w:val="99"/>
    <w:semiHidden/>
    <w:unhideWhenUsed/>
    <w:rsid w:val="00F1584F"/>
  </w:style>
  <w:style w:type="character" w:customStyle="1" w:styleId="ecattext">
    <w:name w:val="ecattext"/>
    <w:rsid w:val="00487351"/>
  </w:style>
  <w:style w:type="paragraph" w:customStyle="1" w:styleId="64">
    <w:name w:val="заголовок 6"/>
    <w:basedOn w:val="a"/>
    <w:next w:val="a"/>
    <w:uiPriority w:val="99"/>
    <w:rsid w:val="003C64C4"/>
    <w:pPr>
      <w:keepNext/>
      <w:autoSpaceDE w:val="0"/>
      <w:autoSpaceDN w:val="0"/>
      <w:jc w:val="center"/>
    </w:pPr>
    <w:rPr>
      <w:sz w:val="32"/>
      <w:szCs w:val="32"/>
    </w:rPr>
  </w:style>
  <w:style w:type="paragraph" w:customStyle="1" w:styleId="81">
    <w:name w:val="заголовок 8"/>
    <w:basedOn w:val="a"/>
    <w:next w:val="a"/>
    <w:uiPriority w:val="99"/>
    <w:rsid w:val="003C64C4"/>
    <w:pPr>
      <w:keepNext/>
      <w:autoSpaceDE w:val="0"/>
      <w:autoSpaceDN w:val="0"/>
      <w:ind w:firstLine="567"/>
    </w:pPr>
    <w:rPr>
      <w:b/>
      <w:bCs/>
      <w:sz w:val="28"/>
      <w:szCs w:val="28"/>
    </w:rPr>
  </w:style>
  <w:style w:type="paragraph" w:customStyle="1" w:styleId="91">
    <w:name w:val="заголовок 9"/>
    <w:basedOn w:val="a"/>
    <w:next w:val="a"/>
    <w:uiPriority w:val="99"/>
    <w:rsid w:val="003C64C4"/>
    <w:pPr>
      <w:keepNext/>
      <w:autoSpaceDE w:val="0"/>
      <w:autoSpaceDN w:val="0"/>
      <w:ind w:firstLine="567"/>
      <w:jc w:val="both"/>
    </w:pPr>
    <w:rPr>
      <w:b/>
      <w:bCs/>
      <w:sz w:val="28"/>
      <w:szCs w:val="28"/>
    </w:rPr>
  </w:style>
  <w:style w:type="character" w:customStyle="1" w:styleId="af1">
    <w:name w:val="Обычный (Интернет) Знак"/>
    <w:basedOn w:val="a0"/>
    <w:link w:val="af0"/>
    <w:uiPriority w:val="99"/>
    <w:locked/>
    <w:rsid w:val="00AC074D"/>
    <w:rPr>
      <w:sz w:val="24"/>
      <w:szCs w:val="24"/>
    </w:rPr>
  </w:style>
  <w:style w:type="paragraph" w:customStyle="1" w:styleId="Default">
    <w:name w:val="Default"/>
    <w:rsid w:val="00AC074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marker3">
    <w:name w:val="marker3"/>
    <w:basedOn w:val="a0"/>
    <w:rsid w:val="00AC074D"/>
  </w:style>
  <w:style w:type="table" w:customStyle="1" w:styleId="3a">
    <w:name w:val="Сетка таблицы3"/>
    <w:basedOn w:val="a1"/>
    <w:next w:val="af6"/>
    <w:rsid w:val="00881EF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4">
    <w:name w:val="Сетка таблицы4"/>
    <w:basedOn w:val="a1"/>
    <w:next w:val="af6"/>
    <w:uiPriority w:val="59"/>
    <w:rsid w:val="00881EF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e">
    <w:name w:val="Основной текст 2 Знак Знак Знак"/>
    <w:basedOn w:val="a0"/>
    <w:rsid w:val="0065043C"/>
  </w:style>
  <w:style w:type="character" w:customStyle="1" w:styleId="keyword1">
    <w:name w:val="keyword1"/>
    <w:rsid w:val="0065043C"/>
    <w:rPr>
      <w:i/>
      <w:iCs/>
    </w:rPr>
  </w:style>
  <w:style w:type="character" w:customStyle="1" w:styleId="ListLabel5">
    <w:name w:val="ListLabel 5"/>
    <w:rsid w:val="00C4712F"/>
    <w:rPr>
      <w:rFonts w:eastAsia="Times New Roman" w:cs="Times New Roman"/>
      <w:spacing w:val="0"/>
      <w:w w:val="100"/>
      <w:sz w:val="28"/>
      <w:szCs w:val="28"/>
    </w:rPr>
  </w:style>
  <w:style w:type="numbering" w:customStyle="1" w:styleId="2f">
    <w:name w:val="Нет списка2"/>
    <w:next w:val="a2"/>
    <w:uiPriority w:val="99"/>
    <w:semiHidden/>
    <w:unhideWhenUsed/>
    <w:rsid w:val="00C4712F"/>
  </w:style>
  <w:style w:type="character" w:customStyle="1" w:styleId="213">
    <w:name w:val="Основной текст 2 Знак1"/>
    <w:aliases w:val="Основной текст 2 Знак Знак Знак Знак Знак2,Основной текст 2 Знак Знак Знак Знак Знак Знак Знак Знак1,Основной текст 2 Знак Знак Знак Знак Знак Знак1"/>
    <w:semiHidden/>
    <w:rsid w:val="00C4712F"/>
    <w:rPr>
      <w:rFonts w:ascii="Times New Roman" w:hAnsi="Times New Roman"/>
    </w:rPr>
  </w:style>
  <w:style w:type="paragraph" w:styleId="afff3">
    <w:name w:val="Document Map"/>
    <w:basedOn w:val="a"/>
    <w:link w:val="afff4"/>
    <w:unhideWhenUsed/>
    <w:rsid w:val="00C4712F"/>
    <w:pPr>
      <w:spacing w:after="200" w:line="276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fff4">
    <w:name w:val="Схема документа Знак"/>
    <w:basedOn w:val="a0"/>
    <w:link w:val="afff3"/>
    <w:rsid w:val="00C4712F"/>
    <w:rPr>
      <w:rFonts w:ascii="Tahoma" w:eastAsia="Calibri" w:hAnsi="Tahoma"/>
      <w:sz w:val="16"/>
      <w:szCs w:val="16"/>
      <w:lang w:eastAsia="en-US"/>
    </w:rPr>
  </w:style>
  <w:style w:type="paragraph" w:styleId="afff5">
    <w:name w:val="Plain Text"/>
    <w:basedOn w:val="a"/>
    <w:link w:val="afff6"/>
    <w:unhideWhenUsed/>
    <w:rsid w:val="00C4712F"/>
    <w:rPr>
      <w:rFonts w:ascii="Courier New" w:hAnsi="Courier New"/>
    </w:rPr>
  </w:style>
  <w:style w:type="character" w:customStyle="1" w:styleId="afff6">
    <w:name w:val="Текст Знак"/>
    <w:basedOn w:val="a0"/>
    <w:link w:val="afff5"/>
    <w:rsid w:val="00C4712F"/>
    <w:rPr>
      <w:rFonts w:ascii="Courier New" w:hAnsi="Courier New"/>
    </w:rPr>
  </w:style>
  <w:style w:type="paragraph" w:customStyle="1" w:styleId="afff7">
    <w:name w:val="Знак Знак Знак Знак Знак Знак Знак Знак Знак Знак Знак Знак Знак Знак Знак Знак Знак Знак Знак Знак Знак Знак"/>
    <w:basedOn w:val="a"/>
    <w:rsid w:val="00C4712F"/>
    <w:pPr>
      <w:pageBreakBefore/>
      <w:spacing w:after="160" w:line="360" w:lineRule="auto"/>
    </w:pPr>
    <w:rPr>
      <w:color w:val="000000"/>
      <w:sz w:val="28"/>
      <w:lang w:val="en-US" w:eastAsia="en-US"/>
    </w:rPr>
  </w:style>
  <w:style w:type="paragraph" w:customStyle="1" w:styleId="text">
    <w:name w:val="text"/>
    <w:basedOn w:val="a"/>
    <w:qFormat/>
    <w:rsid w:val="00C4712F"/>
    <w:pPr>
      <w:spacing w:line="360" w:lineRule="auto"/>
      <w:ind w:firstLine="567"/>
      <w:jc w:val="both"/>
    </w:pPr>
    <w:rPr>
      <w:rFonts w:eastAsia="Calibri"/>
      <w:sz w:val="28"/>
      <w:szCs w:val="28"/>
      <w:lang w:eastAsia="en-US"/>
    </w:rPr>
  </w:style>
  <w:style w:type="paragraph" w:customStyle="1" w:styleId="newstat">
    <w:name w:val="new_stat"/>
    <w:basedOn w:val="a"/>
    <w:rsid w:val="00C4712F"/>
    <w:pPr>
      <w:spacing w:before="100" w:beforeAutospacing="1" w:after="100" w:afterAutospacing="1" w:line="384" w:lineRule="auto"/>
      <w:ind w:firstLine="480"/>
      <w:jc w:val="both"/>
    </w:pPr>
    <w:rPr>
      <w:rFonts w:ascii="Verdana" w:hAnsi="Verdana"/>
      <w:sz w:val="24"/>
      <w:szCs w:val="24"/>
    </w:rPr>
  </w:style>
  <w:style w:type="paragraph" w:customStyle="1" w:styleId="xl24">
    <w:name w:val="xl2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5">
    <w:name w:val="xl25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8">
    <w:name w:val="xl28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9">
    <w:name w:val="xl29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1">
    <w:name w:val="xl3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3">
    <w:name w:val="xl33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4">
    <w:name w:val="xl3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1">
    <w:name w:val="xl4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42">
    <w:name w:val="xl4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3">
    <w:name w:val="xl43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">
    <w:name w:val="xl45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6">
    <w:name w:val="xl46"/>
    <w:basedOn w:val="a"/>
    <w:rsid w:val="00C4712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7">
    <w:name w:val="xl47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48">
    <w:name w:val="xl48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49">
    <w:name w:val="xl49"/>
    <w:basedOn w:val="a"/>
    <w:rsid w:val="00C47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a"/>
    <w:rsid w:val="00C4712F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2">
    <w:name w:val="xl5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3">
    <w:name w:val="xl53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4">
    <w:name w:val="xl5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5">
    <w:name w:val="xl55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6">
    <w:name w:val="xl56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7">
    <w:name w:val="xl57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8">
    <w:name w:val="xl58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9">
    <w:name w:val="xl59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0">
    <w:name w:val="xl60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1">
    <w:name w:val="xl6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2">
    <w:name w:val="xl62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3">
    <w:name w:val="xl63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4">
    <w:name w:val="xl64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5">
    <w:name w:val="xl65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6">
    <w:name w:val="xl66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8">
    <w:name w:val="xl68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9">
    <w:name w:val="xl69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1">
    <w:name w:val="xl7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2">
    <w:name w:val="xl7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5">
    <w:name w:val="xl75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6">
    <w:name w:val="xl76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8">
    <w:name w:val="xl78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9">
    <w:name w:val="xl79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0">
    <w:name w:val="xl80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3">
    <w:name w:val="xl83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4">
    <w:name w:val="xl8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5">
    <w:name w:val="xl85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6">
    <w:name w:val="xl86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8">
    <w:name w:val="xl88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9">
    <w:name w:val="xl89"/>
    <w:basedOn w:val="a"/>
    <w:rsid w:val="00C47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9">
    <w:name w:val="xl99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0">
    <w:name w:val="xl100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3">
    <w:name w:val="xl103"/>
    <w:basedOn w:val="a"/>
    <w:rsid w:val="00C47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5">
    <w:name w:val="xl105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6">
    <w:name w:val="xl106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7">
    <w:name w:val="xl107"/>
    <w:basedOn w:val="a"/>
    <w:rsid w:val="00C47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0">
    <w:name w:val="xl110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1">
    <w:name w:val="xl11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2">
    <w:name w:val="xl11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3">
    <w:name w:val="xl113"/>
    <w:basedOn w:val="a"/>
    <w:rsid w:val="00C47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4">
    <w:name w:val="xl11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C4712F"/>
    <w:pPr>
      <w:pBdr>
        <w:top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99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7">
    <w:name w:val="xl117"/>
    <w:basedOn w:val="a"/>
    <w:rsid w:val="00C4712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C47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C4712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C4712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C4712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C4712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C4712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C4712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C4712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C4712F"/>
    <w:pPr>
      <w:pBdr>
        <w:left w:val="single" w:sz="8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C4712F"/>
    <w:pPr>
      <w:pBdr>
        <w:bottom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C4712F"/>
    <w:pPr>
      <w:pBdr>
        <w:bottom w:val="single" w:sz="4" w:space="0" w:color="auto"/>
        <w:right w:val="single" w:sz="8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C4712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C4712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1">
    <w:name w:val="xl131"/>
    <w:basedOn w:val="a"/>
    <w:rsid w:val="00C4712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C4712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3">
    <w:name w:val="xl133"/>
    <w:basedOn w:val="a"/>
    <w:rsid w:val="00C47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4">
    <w:name w:val="xl134"/>
    <w:basedOn w:val="a"/>
    <w:rsid w:val="00C4712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C4712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C4712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C4712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C4712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C4712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C47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C4712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center">
    <w:name w:val="center"/>
    <w:basedOn w:val="a"/>
    <w:rsid w:val="00C4712F"/>
    <w:pPr>
      <w:ind w:left="75" w:right="75"/>
      <w:jc w:val="center"/>
    </w:pPr>
    <w:rPr>
      <w:rFonts w:ascii="Verdana" w:hAnsi="Verdana"/>
      <w:color w:val="000000"/>
      <w:sz w:val="31"/>
      <w:szCs w:val="31"/>
    </w:rPr>
  </w:style>
  <w:style w:type="paragraph" w:customStyle="1" w:styleId="binfo">
    <w:name w:val="binfo"/>
    <w:basedOn w:val="a"/>
    <w:rsid w:val="00C4712F"/>
    <w:pPr>
      <w:ind w:left="75" w:right="75"/>
      <w:jc w:val="center"/>
    </w:pPr>
    <w:rPr>
      <w:rFonts w:ascii="Verdana" w:hAnsi="Verdana"/>
      <w:color w:val="000000"/>
      <w:sz w:val="31"/>
      <w:szCs w:val="31"/>
    </w:rPr>
  </w:style>
  <w:style w:type="paragraph" w:customStyle="1" w:styleId="sbiautors">
    <w:name w:val="sbiautors"/>
    <w:basedOn w:val="a"/>
    <w:rsid w:val="00C4712F"/>
    <w:pPr>
      <w:ind w:left="75" w:right="75"/>
    </w:pPr>
    <w:rPr>
      <w:rFonts w:ascii="Verdana" w:hAnsi="Verdana"/>
      <w:color w:val="800000"/>
      <w:sz w:val="31"/>
      <w:szCs w:val="31"/>
    </w:rPr>
  </w:style>
  <w:style w:type="paragraph" w:customStyle="1" w:styleId="btitle">
    <w:name w:val="btitle"/>
    <w:basedOn w:val="a"/>
    <w:rsid w:val="00C4712F"/>
    <w:pPr>
      <w:ind w:left="75" w:right="75"/>
      <w:jc w:val="both"/>
    </w:pPr>
    <w:rPr>
      <w:rFonts w:ascii="Verdana" w:hAnsi="Verdana"/>
      <w:color w:val="000000"/>
      <w:sz w:val="31"/>
      <w:szCs w:val="31"/>
    </w:rPr>
  </w:style>
  <w:style w:type="paragraph" w:customStyle="1" w:styleId="afff8">
    <w:name w:val="Знак Знак Знак Знак Знак"/>
    <w:basedOn w:val="a"/>
    <w:autoRedefine/>
    <w:rsid w:val="00C4712F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customStyle="1" w:styleId="afff9">
    <w:name w:val="лит"/>
    <w:autoRedefine/>
    <w:rsid w:val="00C4712F"/>
    <w:pPr>
      <w:tabs>
        <w:tab w:val="num" w:pos="570"/>
      </w:tabs>
      <w:spacing w:line="360" w:lineRule="auto"/>
      <w:ind w:left="570" w:hanging="570"/>
      <w:jc w:val="both"/>
    </w:pPr>
    <w:rPr>
      <w:sz w:val="28"/>
      <w:szCs w:val="28"/>
    </w:rPr>
  </w:style>
  <w:style w:type="character" w:customStyle="1" w:styleId="style151">
    <w:name w:val="style151"/>
    <w:rsid w:val="00C4712F"/>
    <w:rPr>
      <w:rFonts w:ascii="Arial Narrow" w:hAnsi="Arial Narrow" w:hint="default"/>
      <w:color w:val="333333"/>
      <w:sz w:val="11"/>
      <w:szCs w:val="11"/>
    </w:rPr>
  </w:style>
  <w:style w:type="character" w:customStyle="1" w:styleId="apple-converted-space">
    <w:name w:val="apple-converted-space"/>
    <w:basedOn w:val="a0"/>
    <w:rsid w:val="00C4712F"/>
  </w:style>
  <w:style w:type="character" w:customStyle="1" w:styleId="keyword2">
    <w:name w:val="keyword2"/>
    <w:basedOn w:val="a0"/>
    <w:rsid w:val="00C4712F"/>
  </w:style>
  <w:style w:type="character" w:customStyle="1" w:styleId="hl1">
    <w:name w:val="hl1"/>
    <w:rsid w:val="00C4712F"/>
    <w:rPr>
      <w:color w:val="4682B4"/>
    </w:rPr>
  </w:style>
  <w:style w:type="character" w:customStyle="1" w:styleId="keyword">
    <w:name w:val="keyword"/>
    <w:basedOn w:val="a0"/>
    <w:rsid w:val="00C4712F"/>
  </w:style>
  <w:style w:type="character" w:customStyle="1" w:styleId="zag">
    <w:name w:val="zag"/>
    <w:basedOn w:val="a0"/>
    <w:rsid w:val="00C4712F"/>
  </w:style>
  <w:style w:type="character" w:customStyle="1" w:styleId="coursetitle1">
    <w:name w:val="course_title1"/>
    <w:rsid w:val="00C4712F"/>
    <w:rPr>
      <w:b/>
      <w:bCs/>
      <w:color w:val="990000"/>
      <w:sz w:val="20"/>
      <w:szCs w:val="20"/>
    </w:rPr>
  </w:style>
  <w:style w:type="character" w:customStyle="1" w:styleId="hl">
    <w:name w:val="hl"/>
    <w:basedOn w:val="a0"/>
    <w:rsid w:val="00C4712F"/>
  </w:style>
  <w:style w:type="character" w:customStyle="1" w:styleId="spelling-content-entity">
    <w:name w:val="spelling-content-entity"/>
    <w:basedOn w:val="a0"/>
    <w:rsid w:val="00C4712F"/>
  </w:style>
  <w:style w:type="character" w:customStyle="1" w:styleId="title1">
    <w:name w:val="title1"/>
    <w:rsid w:val="00C4712F"/>
    <w:rPr>
      <w:rFonts w:ascii="Arial" w:hAnsi="Arial" w:cs="Arial" w:hint="default"/>
      <w:color w:val="AAAAAA"/>
      <w:sz w:val="18"/>
      <w:szCs w:val="18"/>
    </w:rPr>
  </w:style>
  <w:style w:type="table" w:customStyle="1" w:styleId="111">
    <w:name w:val="Сетка таблицы11"/>
    <w:basedOn w:val="a1"/>
    <w:rsid w:val="00C4712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1"/>
    <w:rsid w:val="00C4712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4712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4712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4712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we-math-mathml-inline">
    <w:name w:val="mwe-math-mathml-inline"/>
    <w:basedOn w:val="a0"/>
    <w:rsid w:val="00C4712F"/>
  </w:style>
  <w:style w:type="paragraph" w:customStyle="1" w:styleId="1f1">
    <w:name w:val="1"/>
    <w:basedOn w:val="a"/>
    <w:next w:val="a8"/>
    <w:qFormat/>
    <w:rsid w:val="007823D5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95pt">
    <w:name w:val="Основной текст + 9.5 pt"/>
    <w:uiPriority w:val="99"/>
    <w:rsid w:val="002D67D9"/>
    <w:rPr>
      <w:rFonts w:ascii="Times New Roman" w:hAnsi="Times New Roman" w:cs="Times New Roman"/>
      <w:spacing w:val="0"/>
      <w:sz w:val="19"/>
      <w:szCs w:val="19"/>
    </w:rPr>
  </w:style>
  <w:style w:type="numbering" w:customStyle="1" w:styleId="3b">
    <w:name w:val="Нет списка3"/>
    <w:next w:val="a2"/>
    <w:uiPriority w:val="99"/>
    <w:semiHidden/>
    <w:unhideWhenUsed/>
    <w:rsid w:val="003E66B5"/>
  </w:style>
  <w:style w:type="character" w:customStyle="1" w:styleId="tooltip">
    <w:name w:val="tooltip"/>
    <w:basedOn w:val="a0"/>
    <w:rsid w:val="003E66B5"/>
  </w:style>
  <w:style w:type="character" w:customStyle="1" w:styleId="classic">
    <w:name w:val="classic"/>
    <w:basedOn w:val="a0"/>
    <w:rsid w:val="003E66B5"/>
  </w:style>
  <w:style w:type="character" w:styleId="afffa">
    <w:name w:val="annotation reference"/>
    <w:basedOn w:val="a0"/>
    <w:uiPriority w:val="99"/>
    <w:semiHidden/>
    <w:unhideWhenUsed/>
    <w:rsid w:val="003E66B5"/>
    <w:rPr>
      <w:sz w:val="16"/>
      <w:szCs w:val="16"/>
    </w:rPr>
  </w:style>
  <w:style w:type="paragraph" w:styleId="afffb">
    <w:name w:val="annotation text"/>
    <w:basedOn w:val="a"/>
    <w:link w:val="afffc"/>
    <w:uiPriority w:val="99"/>
    <w:semiHidden/>
    <w:unhideWhenUsed/>
    <w:rsid w:val="003E66B5"/>
    <w:pPr>
      <w:spacing w:after="160"/>
    </w:pPr>
    <w:rPr>
      <w:rFonts w:ascii="Calibri" w:eastAsia="Calibri" w:hAnsi="Calibri"/>
      <w:lang w:eastAsia="en-US"/>
    </w:rPr>
  </w:style>
  <w:style w:type="character" w:customStyle="1" w:styleId="afffc">
    <w:name w:val="Текст примечания Знак"/>
    <w:basedOn w:val="a0"/>
    <w:link w:val="afffb"/>
    <w:uiPriority w:val="99"/>
    <w:semiHidden/>
    <w:rsid w:val="003E66B5"/>
    <w:rPr>
      <w:rFonts w:ascii="Calibri" w:eastAsia="Calibri" w:hAnsi="Calibri"/>
      <w:lang w:eastAsia="en-US"/>
    </w:rPr>
  </w:style>
  <w:style w:type="paragraph" w:styleId="afffd">
    <w:name w:val="annotation subject"/>
    <w:basedOn w:val="afffb"/>
    <w:next w:val="afffb"/>
    <w:link w:val="afffe"/>
    <w:uiPriority w:val="99"/>
    <w:semiHidden/>
    <w:unhideWhenUsed/>
    <w:rsid w:val="003E66B5"/>
    <w:rPr>
      <w:b/>
      <w:bCs/>
    </w:rPr>
  </w:style>
  <w:style w:type="character" w:customStyle="1" w:styleId="afffe">
    <w:name w:val="Тема примечания Знак"/>
    <w:basedOn w:val="afffc"/>
    <w:link w:val="afffd"/>
    <w:uiPriority w:val="99"/>
    <w:semiHidden/>
    <w:rsid w:val="003E66B5"/>
    <w:rPr>
      <w:rFonts w:ascii="Calibri" w:eastAsia="Calibri" w:hAnsi="Calibri"/>
      <w:b/>
      <w:bCs/>
      <w:lang w:eastAsia="en-US"/>
    </w:rPr>
  </w:style>
  <w:style w:type="paragraph" w:customStyle="1" w:styleId="affff">
    <w:name w:val="мой"/>
    <w:basedOn w:val="a"/>
    <w:link w:val="affff0"/>
    <w:qFormat/>
    <w:rsid w:val="00D73CF8"/>
    <w:pPr>
      <w:spacing w:after="160" w:line="360" w:lineRule="auto"/>
      <w:ind w:firstLine="720"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fff0">
    <w:name w:val="мой Знак"/>
    <w:basedOn w:val="a0"/>
    <w:link w:val="affff"/>
    <w:rsid w:val="00D73CF8"/>
    <w:rPr>
      <w:rFonts w:eastAsia="Calibri"/>
      <w:color w:val="000000"/>
      <w:sz w:val="28"/>
      <w:szCs w:val="28"/>
      <w:lang w:eastAsia="en-US"/>
    </w:rPr>
  </w:style>
  <w:style w:type="character" w:customStyle="1" w:styleId="tlid-translation">
    <w:name w:val="tlid-translation"/>
    <w:basedOn w:val="a0"/>
    <w:rsid w:val="00004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0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930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6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04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8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90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885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94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29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2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5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15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3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4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3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5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95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7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7874">
          <w:marLeft w:val="5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2;&#1086;&#1080;%20&#1076;&#1086;&#1082;&#1091;&#1084;&#1077;&#1085;&#1090;&#1099;\&#1084;&#1086;&#1105;\&#1055;&#1088;&#1080;&#1084;&#1072;&#1095;&#1080;&#1082;\&#1088;&#1072;&#1084;&#1082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333BE-FF04-40DB-B341-22D1232F2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рамки</Template>
  <TotalTime>202</TotalTime>
  <Pages>22</Pages>
  <Words>2188</Words>
  <Characters>16660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Курсовой</vt:lpstr>
    </vt:vector>
  </TitlesOfParts>
  <Company>ДГАС ИТЦ</Company>
  <LinksUpToDate>false</LinksUpToDate>
  <CharactersWithSpaces>18811</CharactersWithSpaces>
  <SharedDoc>false</SharedDoc>
  <HLinks>
    <vt:vector size="12" baseType="variant">
      <vt:variant>
        <vt:i4>6619260</vt:i4>
      </vt:variant>
      <vt:variant>
        <vt:i4>438</vt:i4>
      </vt:variant>
      <vt:variant>
        <vt:i4>0</vt:i4>
      </vt:variant>
      <vt:variant>
        <vt:i4>5</vt:i4>
      </vt:variant>
      <vt:variant>
        <vt:lpwstr>http://www.huntsman-nmg.com/avalon.php</vt:lpwstr>
      </vt:variant>
      <vt:variant>
        <vt:lpwstr/>
      </vt:variant>
      <vt:variant>
        <vt:i4>5242959</vt:i4>
      </vt:variant>
      <vt:variant>
        <vt:i4>435</vt:i4>
      </vt:variant>
      <vt:variant>
        <vt:i4>0</vt:i4>
      </vt:variant>
      <vt:variant>
        <vt:i4>5</vt:i4>
      </vt:variant>
      <vt:variant>
        <vt:lpwstr>http://www.huntsman-nmg.com/smartlite.php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</dc:title>
  <dc:creator>computer</dc:creator>
  <cp:lastModifiedBy>Professional</cp:lastModifiedBy>
  <cp:revision>14</cp:revision>
  <cp:lastPrinted>2024-06-18T09:19:00Z</cp:lastPrinted>
  <dcterms:created xsi:type="dcterms:W3CDTF">2024-05-29T08:17:00Z</dcterms:created>
  <dcterms:modified xsi:type="dcterms:W3CDTF">2024-08-22T05:49:00Z</dcterms:modified>
</cp:coreProperties>
</file>